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BE4F8" w14:textId="4F926693" w:rsidR="00BC0086" w:rsidRPr="008664AA" w:rsidRDefault="00BC0086" w:rsidP="00BC0086">
      <w:pPr>
        <w:jc w:val="right"/>
        <w:rPr>
          <w:rFonts w:ascii="Calibri" w:hAnsi="Calibri" w:cs="Calibri"/>
          <w:i/>
        </w:rPr>
      </w:pPr>
      <w:r w:rsidRPr="008664AA">
        <w:rPr>
          <w:rFonts w:ascii="Calibri" w:hAnsi="Calibri" w:cs="Calibri"/>
        </w:rPr>
        <w:t xml:space="preserve">Załącznik nr </w:t>
      </w:r>
      <w:r w:rsidR="004A219A">
        <w:rPr>
          <w:rFonts w:ascii="Calibri" w:hAnsi="Calibri" w:cs="Calibri"/>
        </w:rPr>
        <w:t>1</w:t>
      </w:r>
      <w:r w:rsidRPr="008664AA">
        <w:rPr>
          <w:rFonts w:ascii="Calibri" w:hAnsi="Calibri" w:cs="Calibri"/>
        </w:rPr>
        <w:t xml:space="preserve"> do zapytania ofertowego nr </w:t>
      </w:r>
      <w:r w:rsidR="008759C9" w:rsidRPr="008759C9">
        <w:rPr>
          <w:rFonts w:ascii="Calibri" w:hAnsi="Calibri" w:cs="Calibri"/>
        </w:rPr>
        <w:t>1/FENG</w:t>
      </w:r>
      <w:r w:rsidR="008759C9">
        <w:rPr>
          <w:rFonts w:ascii="Calibri" w:hAnsi="Calibri" w:cs="Calibri"/>
        </w:rPr>
        <w:t>/</w:t>
      </w:r>
      <w:r w:rsidR="008759C9" w:rsidRPr="008759C9">
        <w:rPr>
          <w:rFonts w:ascii="Calibri" w:hAnsi="Calibri" w:cs="Calibri"/>
        </w:rPr>
        <w:t>01.01/2025</w:t>
      </w:r>
    </w:p>
    <w:p w14:paraId="2DABD456" w14:textId="77777777" w:rsidR="00BC0086" w:rsidRPr="00944A7F" w:rsidRDefault="00BC0086" w:rsidP="00BC0086">
      <w:pPr>
        <w:rPr>
          <w:rFonts w:ascii="Calibri" w:hAnsi="Calibri" w:cs="Calibri"/>
          <w:b/>
        </w:rPr>
      </w:pPr>
    </w:p>
    <w:p w14:paraId="452EB112" w14:textId="77777777" w:rsidR="00C356FC" w:rsidRPr="00A72A5D" w:rsidRDefault="00C356FC" w:rsidP="00C356FC">
      <w:pPr>
        <w:rPr>
          <w:rFonts w:cstheme="minorHAnsi"/>
        </w:rPr>
      </w:pPr>
      <w:r w:rsidRPr="00A72A5D">
        <w:rPr>
          <w:rFonts w:cstheme="minorHAnsi"/>
        </w:rPr>
        <w:t>………………………………………</w:t>
      </w:r>
    </w:p>
    <w:p w14:paraId="2B4BCD3E" w14:textId="77777777" w:rsidR="00C356FC" w:rsidRPr="00A72A5D" w:rsidRDefault="00C356FC" w:rsidP="00C356FC">
      <w:pPr>
        <w:rPr>
          <w:rFonts w:cstheme="minorHAnsi"/>
        </w:rPr>
      </w:pPr>
      <w:r w:rsidRPr="00A72A5D">
        <w:rPr>
          <w:rFonts w:cstheme="minorHAnsi"/>
          <w:i/>
        </w:rPr>
        <w:t xml:space="preserve">        (pieczęć Wykonawcy)</w:t>
      </w:r>
      <w:r w:rsidRPr="00A72A5D">
        <w:rPr>
          <w:rFonts w:cstheme="minorHAnsi"/>
        </w:rPr>
        <w:t xml:space="preserve">                                                                                             </w:t>
      </w:r>
    </w:p>
    <w:p w14:paraId="160D84DD" w14:textId="77777777" w:rsidR="00C356FC" w:rsidRDefault="00C356FC" w:rsidP="00C356FC">
      <w:pPr>
        <w:rPr>
          <w:rFonts w:cstheme="minorHAnsi"/>
        </w:rPr>
      </w:pPr>
    </w:p>
    <w:p w14:paraId="1FAED4C0" w14:textId="77777777" w:rsidR="00C356FC" w:rsidRPr="00A72A5D" w:rsidRDefault="00C356FC" w:rsidP="00C356FC">
      <w:pPr>
        <w:rPr>
          <w:rFonts w:cstheme="minorHAnsi"/>
        </w:rPr>
      </w:pPr>
    </w:p>
    <w:p w14:paraId="112481A6" w14:textId="77777777" w:rsidR="00C356FC" w:rsidRPr="00A72A5D" w:rsidRDefault="00C356FC" w:rsidP="00C356FC">
      <w:pPr>
        <w:pStyle w:val="Nagwek2"/>
        <w:tabs>
          <w:tab w:val="left" w:pos="709"/>
          <w:tab w:val="left" w:pos="2268"/>
        </w:tabs>
        <w:ind w:left="2268" w:hanging="2268"/>
        <w:jc w:val="center"/>
        <w:rPr>
          <w:rFonts w:asciiTheme="minorHAnsi" w:hAnsiTheme="minorHAnsi" w:cstheme="minorHAnsi"/>
          <w:szCs w:val="24"/>
        </w:rPr>
      </w:pPr>
      <w:bookmarkStart w:id="0" w:name="_Toc382495769"/>
      <w:bookmarkStart w:id="1" w:name="_Toc389210257"/>
      <w:bookmarkStart w:id="2" w:name="_Toc419804597"/>
    </w:p>
    <w:p w14:paraId="408E841D" w14:textId="77777777" w:rsidR="00C356FC" w:rsidRPr="00A72A5D" w:rsidRDefault="00C356FC" w:rsidP="00C356FC">
      <w:pPr>
        <w:pStyle w:val="Nagwek2"/>
        <w:tabs>
          <w:tab w:val="left" w:pos="709"/>
          <w:tab w:val="left" w:pos="2268"/>
        </w:tabs>
        <w:spacing w:after="240"/>
        <w:ind w:left="2268" w:hanging="2268"/>
        <w:jc w:val="center"/>
        <w:rPr>
          <w:rFonts w:asciiTheme="minorHAnsi" w:hAnsiTheme="minorHAnsi" w:cstheme="minorHAnsi"/>
          <w:sz w:val="28"/>
          <w:szCs w:val="28"/>
        </w:rPr>
      </w:pPr>
      <w:r w:rsidRPr="00A72A5D">
        <w:rPr>
          <w:rFonts w:asciiTheme="minorHAnsi" w:hAnsiTheme="minorHAnsi" w:cstheme="minorHAnsi"/>
          <w:sz w:val="28"/>
          <w:szCs w:val="28"/>
        </w:rPr>
        <w:t>Oświadczenie Wykonawcy</w:t>
      </w:r>
      <w:bookmarkEnd w:id="0"/>
      <w:bookmarkEnd w:id="1"/>
      <w:bookmarkEnd w:id="2"/>
    </w:p>
    <w:p w14:paraId="366F18F7" w14:textId="77777777" w:rsidR="00C356FC" w:rsidRPr="00A72A5D" w:rsidRDefault="00C356FC" w:rsidP="00C356FC">
      <w:pPr>
        <w:tabs>
          <w:tab w:val="left" w:pos="709"/>
        </w:tabs>
        <w:spacing w:after="240"/>
        <w:rPr>
          <w:rFonts w:cstheme="minorHAnsi"/>
        </w:rPr>
      </w:pPr>
      <w:bookmarkStart w:id="3" w:name="_Toc334695071"/>
      <w:r w:rsidRPr="00A72A5D">
        <w:rPr>
          <w:rFonts w:cstheme="minorHAnsi"/>
        </w:rPr>
        <w:t>Niniejszym oświadczam(y), ż</w:t>
      </w:r>
      <w:r>
        <w:rPr>
          <w:rFonts w:cstheme="minorHAnsi"/>
        </w:rPr>
        <w:t>e</w:t>
      </w:r>
    </w:p>
    <w:bookmarkEnd w:id="3"/>
    <w:p w14:paraId="5F1D79B2" w14:textId="77777777" w:rsidR="00C356FC" w:rsidRPr="00A72A5D" w:rsidRDefault="00C356FC" w:rsidP="00C356FC">
      <w:pPr>
        <w:pStyle w:val="Akapitzlist"/>
        <w:numPr>
          <w:ilvl w:val="0"/>
          <w:numId w:val="5"/>
        </w:numPr>
        <w:tabs>
          <w:tab w:val="left" w:pos="709"/>
        </w:tabs>
        <w:spacing w:before="120" w:after="120"/>
        <w:ind w:left="714" w:hanging="357"/>
        <w:jc w:val="both"/>
        <w:rPr>
          <w:rFonts w:cstheme="minorHAnsi"/>
          <w:sz w:val="24"/>
          <w:szCs w:val="24"/>
        </w:rPr>
      </w:pPr>
      <w:r w:rsidRPr="00A72A5D">
        <w:rPr>
          <w:rFonts w:cstheme="minorHAnsi"/>
          <w:sz w:val="24"/>
          <w:szCs w:val="24"/>
        </w:rPr>
        <w:t xml:space="preserve">wobec </w:t>
      </w:r>
      <w:r>
        <w:rPr>
          <w:rFonts w:cstheme="minorHAnsi"/>
          <w:sz w:val="24"/>
          <w:szCs w:val="24"/>
        </w:rPr>
        <w:t>Wykonawcy</w:t>
      </w:r>
      <w:r w:rsidRPr="00A72A5D">
        <w:rPr>
          <w:rFonts w:cstheme="minorHAnsi"/>
          <w:i/>
          <w:sz w:val="24"/>
          <w:szCs w:val="24"/>
        </w:rPr>
        <w:t xml:space="preserve"> </w:t>
      </w:r>
      <w:r w:rsidRPr="00A72A5D">
        <w:rPr>
          <w:rFonts w:cstheme="minorHAnsi"/>
          <w:sz w:val="24"/>
          <w:szCs w:val="24"/>
        </w:rPr>
        <w:t xml:space="preserve">nie otwarto likwidacji </w:t>
      </w:r>
      <w:r>
        <w:rPr>
          <w:rFonts w:cstheme="minorHAnsi"/>
          <w:sz w:val="24"/>
          <w:szCs w:val="24"/>
        </w:rPr>
        <w:t>lub</w:t>
      </w:r>
      <w:r w:rsidRPr="00A72A5D">
        <w:rPr>
          <w:rFonts w:cstheme="minorHAnsi"/>
          <w:sz w:val="24"/>
          <w:szCs w:val="24"/>
        </w:rPr>
        <w:t xml:space="preserve"> nie ogłoszono upadłości; </w:t>
      </w:r>
    </w:p>
    <w:p w14:paraId="33995D85" w14:textId="77777777" w:rsidR="00C356FC" w:rsidRDefault="00C356FC" w:rsidP="00C356FC">
      <w:pPr>
        <w:pStyle w:val="Akapitzlist"/>
        <w:numPr>
          <w:ilvl w:val="0"/>
          <w:numId w:val="5"/>
        </w:numPr>
        <w:tabs>
          <w:tab w:val="left" w:pos="709"/>
        </w:tabs>
        <w:spacing w:before="120" w:after="120"/>
        <w:ind w:left="714" w:hanging="357"/>
        <w:jc w:val="both"/>
        <w:rPr>
          <w:rFonts w:cstheme="minorHAnsi"/>
          <w:sz w:val="24"/>
          <w:szCs w:val="24"/>
        </w:rPr>
      </w:pPr>
      <w:r w:rsidRPr="00A72A5D">
        <w:rPr>
          <w:rFonts w:cstheme="minorHAnsi"/>
          <w:sz w:val="24"/>
          <w:szCs w:val="24"/>
        </w:rPr>
        <w:t xml:space="preserve">nie ma powiązań osobowych i kapitałowych między </w:t>
      </w:r>
      <w:r>
        <w:rPr>
          <w:rFonts w:cstheme="minorHAnsi"/>
          <w:sz w:val="24"/>
          <w:szCs w:val="24"/>
        </w:rPr>
        <w:t>Wykonawcą</w:t>
      </w:r>
      <w:r w:rsidRPr="00A72A5D">
        <w:rPr>
          <w:rFonts w:cstheme="minorHAnsi"/>
          <w:sz w:val="24"/>
          <w:szCs w:val="24"/>
        </w:rPr>
        <w:t xml:space="preserve"> a Zamawiającym</w:t>
      </w:r>
    </w:p>
    <w:p w14:paraId="58B02A0B" w14:textId="35D18B4A" w:rsidR="00C356FC" w:rsidRPr="00C356FC" w:rsidRDefault="00C356FC" w:rsidP="00C356FC">
      <w:pPr>
        <w:tabs>
          <w:tab w:val="left" w:pos="709"/>
        </w:tabs>
        <w:spacing w:before="120" w:after="120"/>
        <w:jc w:val="both"/>
        <w:rPr>
          <w:rFonts w:cstheme="minorHAnsi"/>
          <w:sz w:val="24"/>
          <w:szCs w:val="24"/>
        </w:rPr>
      </w:pPr>
      <w:r w:rsidRPr="00C356FC">
        <w:rPr>
          <w:rFonts w:cstheme="minorHAnsi"/>
          <w:sz w:val="24"/>
          <w:szCs w:val="24"/>
        </w:rPr>
        <w:t xml:space="preserve">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 polegające na:  </w:t>
      </w:r>
    </w:p>
    <w:p w14:paraId="3DC6E8AF" w14:textId="77777777" w:rsidR="00700ABD" w:rsidRPr="00700ABD" w:rsidRDefault="00700ABD" w:rsidP="00700ABD">
      <w:pPr>
        <w:tabs>
          <w:tab w:val="left" w:pos="709"/>
        </w:tabs>
        <w:spacing w:before="120" w:after="120"/>
        <w:jc w:val="both"/>
        <w:rPr>
          <w:rFonts w:cstheme="minorHAnsi"/>
          <w:sz w:val="24"/>
          <w:szCs w:val="24"/>
        </w:rPr>
      </w:pPr>
      <w:r w:rsidRPr="00700ABD">
        <w:rPr>
          <w:rFonts w:cstheme="minorHAnsi"/>
          <w:sz w:val="24"/>
          <w:szCs w:val="24"/>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2D96382" w14:textId="77777777" w:rsidR="00700ABD" w:rsidRPr="00700ABD" w:rsidRDefault="00700ABD" w:rsidP="00700ABD">
      <w:pPr>
        <w:tabs>
          <w:tab w:val="left" w:pos="709"/>
        </w:tabs>
        <w:spacing w:before="120" w:after="120"/>
        <w:jc w:val="both"/>
        <w:rPr>
          <w:rFonts w:cstheme="minorHAnsi"/>
          <w:sz w:val="24"/>
          <w:szCs w:val="24"/>
        </w:rPr>
      </w:pPr>
      <w:r w:rsidRPr="00700ABD">
        <w:rPr>
          <w:rFonts w:cstheme="minorHAnsi"/>
          <w:sz w:val="24"/>
          <w:szCs w:val="24"/>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17F13CA4" w14:textId="66C5414A" w:rsidR="00C356FC" w:rsidRDefault="00700ABD" w:rsidP="00700ABD">
      <w:pPr>
        <w:tabs>
          <w:tab w:val="left" w:pos="709"/>
        </w:tabs>
        <w:spacing w:before="120" w:after="120"/>
        <w:jc w:val="both"/>
        <w:rPr>
          <w:rFonts w:cstheme="minorHAnsi"/>
          <w:sz w:val="24"/>
          <w:szCs w:val="24"/>
        </w:rPr>
      </w:pPr>
      <w:r w:rsidRPr="00700ABD">
        <w:rPr>
          <w:rFonts w:cstheme="minorHAnsi"/>
          <w:sz w:val="24"/>
          <w:szCs w:val="24"/>
        </w:rPr>
        <w:t>c) pozostawaniu z wykonawcą w takim stosunku prawnym lub faktycznym, że istnieje uzasadniona wątpliwość co do ich bezstronności lub niezależności w związku z postępowaniem o udzielenie zamówienia</w:t>
      </w:r>
      <w:r>
        <w:rPr>
          <w:rFonts w:cstheme="minorHAnsi"/>
          <w:sz w:val="24"/>
          <w:szCs w:val="24"/>
        </w:rPr>
        <w:t>.</w:t>
      </w:r>
    </w:p>
    <w:p w14:paraId="0F17E72F" w14:textId="77777777" w:rsidR="00C356FC" w:rsidRDefault="00C356FC" w:rsidP="00C356FC">
      <w:pPr>
        <w:pStyle w:val="Akapitzlist"/>
        <w:numPr>
          <w:ilvl w:val="0"/>
          <w:numId w:val="5"/>
        </w:numPr>
        <w:tabs>
          <w:tab w:val="left" w:pos="709"/>
        </w:tabs>
        <w:spacing w:before="120" w:after="120"/>
        <w:ind w:left="714" w:hanging="357"/>
        <w:jc w:val="both"/>
        <w:rPr>
          <w:rFonts w:cstheme="minorHAnsi"/>
          <w:sz w:val="24"/>
          <w:szCs w:val="24"/>
        </w:rPr>
      </w:pPr>
      <w:r>
        <w:rPr>
          <w:rFonts w:cstheme="minorHAnsi"/>
          <w:sz w:val="24"/>
          <w:szCs w:val="24"/>
        </w:rPr>
        <w:t>Wykonawca</w:t>
      </w:r>
      <w:r w:rsidRPr="00A72A5D">
        <w:rPr>
          <w:rFonts w:cstheme="minorHAnsi"/>
          <w:sz w:val="24"/>
          <w:szCs w:val="24"/>
        </w:rPr>
        <w:t xml:space="preserve"> posiada uprawnienia do wykonywania określonej działalności lub czynności, jeżeli przepisy prawa nakładają obowiązek posiadania takich uprawnień;</w:t>
      </w:r>
    </w:p>
    <w:p w14:paraId="230CAC06" w14:textId="77777777" w:rsidR="00C356FC" w:rsidRDefault="00C356FC" w:rsidP="00C356FC">
      <w:pPr>
        <w:pStyle w:val="Akapitzlist"/>
        <w:numPr>
          <w:ilvl w:val="0"/>
          <w:numId w:val="5"/>
        </w:numPr>
        <w:tabs>
          <w:tab w:val="left" w:pos="709"/>
        </w:tabs>
        <w:spacing w:before="120" w:after="120"/>
        <w:ind w:left="714" w:hanging="357"/>
        <w:jc w:val="both"/>
        <w:rPr>
          <w:rFonts w:cstheme="minorHAnsi"/>
          <w:sz w:val="24"/>
          <w:szCs w:val="24"/>
        </w:rPr>
      </w:pPr>
      <w:r>
        <w:rPr>
          <w:rFonts w:cstheme="minorHAnsi"/>
          <w:sz w:val="24"/>
          <w:szCs w:val="24"/>
        </w:rPr>
        <w:t xml:space="preserve">Wykonawca </w:t>
      </w:r>
      <w:r w:rsidRPr="002A3EC3">
        <w:rPr>
          <w:rFonts w:cstheme="minorHAnsi"/>
          <w:sz w:val="24"/>
          <w:szCs w:val="24"/>
        </w:rPr>
        <w:t>nie podlega wykluczeniu na podstawie art. 7 ust. 1 ustawy z dnia 13 kwietnia 2022 r. o szczególnych rozwiązaniach w zakresie przeciwdziałania wspieraniu agresji na Ukrainę oraz służących ochronie bezpieczeństwa narodowego (Dz. U. poz. 835 z późn. zm.)</w:t>
      </w:r>
      <w:r>
        <w:rPr>
          <w:rFonts w:cstheme="minorHAnsi"/>
          <w:sz w:val="24"/>
          <w:szCs w:val="24"/>
        </w:rPr>
        <w:t>.</w:t>
      </w:r>
    </w:p>
    <w:p w14:paraId="665F4352" w14:textId="77777777" w:rsidR="00C356FC" w:rsidRPr="00C356FC" w:rsidRDefault="00C356FC" w:rsidP="00C356FC">
      <w:pPr>
        <w:tabs>
          <w:tab w:val="left" w:pos="709"/>
        </w:tabs>
        <w:spacing w:before="120" w:after="120"/>
        <w:jc w:val="both"/>
        <w:rPr>
          <w:rFonts w:cstheme="minorHAnsi"/>
          <w:sz w:val="24"/>
          <w:szCs w:val="24"/>
        </w:rPr>
      </w:pPr>
      <w:r w:rsidRPr="00C356FC">
        <w:rPr>
          <w:rFonts w:cstheme="minorHAnsi"/>
          <w:sz w:val="24"/>
          <w:szCs w:val="24"/>
        </w:rPr>
        <w:lastRenderedPageBreak/>
        <w:t>Zgodnie z art. 7 ust. 1 ustawy z postępowania o udzielenie zamówienia publicznego lub z konkursu zamawiający wyklucza:</w:t>
      </w:r>
    </w:p>
    <w:p w14:paraId="6FA68DBB" w14:textId="77777777" w:rsidR="00C356FC" w:rsidRPr="00C356FC" w:rsidRDefault="00C356FC" w:rsidP="00C356FC">
      <w:pPr>
        <w:tabs>
          <w:tab w:val="left" w:pos="709"/>
        </w:tabs>
        <w:spacing w:before="120" w:after="120"/>
        <w:jc w:val="both"/>
        <w:rPr>
          <w:rFonts w:cstheme="minorHAnsi"/>
          <w:sz w:val="24"/>
          <w:szCs w:val="24"/>
        </w:rPr>
      </w:pPr>
      <w:r w:rsidRPr="00C356FC">
        <w:rPr>
          <w:rFonts w:cstheme="minorHAnsi"/>
          <w:sz w:val="24"/>
          <w:szCs w:val="24"/>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6398432E" w14:textId="77777777" w:rsidR="00C356FC" w:rsidRPr="00C356FC" w:rsidRDefault="00C356FC" w:rsidP="00C356FC">
      <w:pPr>
        <w:tabs>
          <w:tab w:val="left" w:pos="709"/>
        </w:tabs>
        <w:spacing w:before="120" w:after="120"/>
        <w:jc w:val="both"/>
        <w:rPr>
          <w:rFonts w:cstheme="minorHAnsi"/>
          <w:sz w:val="24"/>
          <w:szCs w:val="24"/>
        </w:rPr>
      </w:pPr>
      <w:r w:rsidRPr="00C356FC">
        <w:rPr>
          <w:rFonts w:cstheme="minorHAnsi"/>
          <w:sz w:val="24"/>
          <w:szCs w:val="24"/>
        </w:rPr>
        <w:t>2) wykonawcę oraz uczestnika konkursu, którego beneficjentem rzeczywistym w rozumieniu ustawy z 1 marca 2018 r. o przeciwdziałaniu praniu pieniędzy oraz finansowaniu terroryzmu jest osoba wymieniona w wykazach określonych w rozporządzeniu 765/2006 i rozporządzeniu 269/2014 albo wpisana na listę lub będąca takim beneficjentem rzeczywistym od 24 lutego 2022 r., o ile została wpisana na listę na podstawie decyzji w sprawie wpisu na listę rozstrzygającej o zastosowaniu środka, o którym mowa w art. 1 pkt 3;</w:t>
      </w:r>
    </w:p>
    <w:p w14:paraId="63562C7A" w14:textId="77777777" w:rsidR="00C356FC" w:rsidRPr="00C356FC" w:rsidRDefault="00C356FC" w:rsidP="00C356FC">
      <w:pPr>
        <w:tabs>
          <w:tab w:val="left" w:pos="709"/>
        </w:tabs>
        <w:spacing w:before="120" w:after="120"/>
        <w:jc w:val="both"/>
        <w:rPr>
          <w:rFonts w:cstheme="minorHAnsi"/>
          <w:sz w:val="24"/>
          <w:szCs w:val="24"/>
        </w:rPr>
      </w:pPr>
      <w:r w:rsidRPr="00C356FC">
        <w:rPr>
          <w:rFonts w:cstheme="minorHAnsi"/>
          <w:sz w:val="24"/>
          <w:szCs w:val="24"/>
        </w:rPr>
        <w:t>3) wykonawcę oraz uczestnika konkursu, którego jednostką dominującą w rozumieniu art. 3 ust. 1 pkt 37 ustawy z 29 września 1994 r. o rachunkowości jest podmiot wymieniony w wykazach określonych w rozporządzeniu 765/2006 i rozporządzeniu 269/2014 albo wpisany na listę lub będący taką jednostką dominującą od 24 lutego 2022 r., o ile został wpisany na listę na podstawie decyzji w sprawie wpisu na listę rozstrzygającej o zastosowaniu środka, o którym mowa w art. 1 pkt 3.</w:t>
      </w:r>
    </w:p>
    <w:p w14:paraId="7BF52C51" w14:textId="77777777" w:rsidR="00C356FC" w:rsidRPr="00C356FC" w:rsidRDefault="00C356FC" w:rsidP="00C356FC">
      <w:pPr>
        <w:tabs>
          <w:tab w:val="left" w:pos="709"/>
        </w:tabs>
        <w:spacing w:before="120" w:after="120"/>
        <w:jc w:val="both"/>
        <w:rPr>
          <w:rFonts w:cstheme="minorHAnsi"/>
          <w:sz w:val="24"/>
          <w:szCs w:val="24"/>
        </w:rPr>
      </w:pPr>
    </w:p>
    <w:p w14:paraId="07B22421" w14:textId="77777777" w:rsidR="00C356FC" w:rsidRPr="00C356FC" w:rsidRDefault="00C356FC" w:rsidP="00C356FC">
      <w:pPr>
        <w:tabs>
          <w:tab w:val="left" w:pos="709"/>
        </w:tabs>
        <w:spacing w:before="120" w:after="120"/>
        <w:jc w:val="both"/>
        <w:rPr>
          <w:rFonts w:cstheme="minorHAnsi"/>
          <w:sz w:val="24"/>
          <w:szCs w:val="24"/>
        </w:rPr>
      </w:pPr>
    </w:p>
    <w:p w14:paraId="5820AD79" w14:textId="77777777" w:rsidR="00C356FC" w:rsidRPr="00C356FC" w:rsidRDefault="00C356FC" w:rsidP="00C356FC">
      <w:pPr>
        <w:tabs>
          <w:tab w:val="left" w:pos="709"/>
        </w:tabs>
        <w:spacing w:before="120" w:after="120"/>
        <w:jc w:val="both"/>
        <w:rPr>
          <w:rFonts w:cstheme="minorHAnsi"/>
          <w:sz w:val="24"/>
          <w:szCs w:val="24"/>
        </w:rPr>
      </w:pPr>
    </w:p>
    <w:p w14:paraId="78ABF097" w14:textId="77777777" w:rsidR="00C356FC" w:rsidRPr="00C356FC" w:rsidRDefault="00C356FC" w:rsidP="00C356FC">
      <w:pPr>
        <w:tabs>
          <w:tab w:val="left" w:pos="709"/>
        </w:tabs>
        <w:spacing w:before="120" w:after="120"/>
        <w:jc w:val="both"/>
        <w:rPr>
          <w:rFonts w:cstheme="minorHAnsi"/>
          <w:sz w:val="24"/>
          <w:szCs w:val="24"/>
        </w:rPr>
      </w:pPr>
    </w:p>
    <w:p w14:paraId="7739D7CC" w14:textId="77777777" w:rsidR="00C356FC" w:rsidRPr="00C356FC" w:rsidRDefault="00C356FC" w:rsidP="00C356FC">
      <w:pPr>
        <w:tabs>
          <w:tab w:val="left" w:pos="709"/>
        </w:tabs>
        <w:spacing w:before="120" w:after="120"/>
        <w:jc w:val="both"/>
        <w:rPr>
          <w:rFonts w:cstheme="minorHAnsi"/>
          <w:sz w:val="24"/>
          <w:szCs w:val="24"/>
        </w:rPr>
      </w:pPr>
    </w:p>
    <w:p w14:paraId="0118B290" w14:textId="77777777" w:rsidR="00C356FC" w:rsidRPr="00C356FC" w:rsidRDefault="00C356FC" w:rsidP="00C356FC">
      <w:pPr>
        <w:tabs>
          <w:tab w:val="left" w:pos="709"/>
        </w:tabs>
        <w:spacing w:before="120" w:after="120"/>
        <w:jc w:val="both"/>
        <w:rPr>
          <w:rFonts w:cstheme="minorHAnsi"/>
          <w:sz w:val="24"/>
          <w:szCs w:val="24"/>
        </w:rPr>
      </w:pPr>
      <w:r w:rsidRPr="00C356FC">
        <w:rPr>
          <w:rFonts w:cstheme="minorHAnsi"/>
          <w:sz w:val="24"/>
          <w:szCs w:val="24"/>
        </w:rPr>
        <w:t xml:space="preserve">……………………….. dnia………………  </w:t>
      </w:r>
    </w:p>
    <w:p w14:paraId="2B86DEC2" w14:textId="77777777" w:rsidR="00C356FC" w:rsidRPr="00C356FC" w:rsidRDefault="00C356FC" w:rsidP="00C356FC">
      <w:pPr>
        <w:tabs>
          <w:tab w:val="left" w:pos="709"/>
        </w:tabs>
        <w:spacing w:before="120" w:after="120"/>
        <w:jc w:val="both"/>
        <w:rPr>
          <w:rFonts w:cstheme="minorHAnsi"/>
          <w:sz w:val="24"/>
          <w:szCs w:val="24"/>
        </w:rPr>
      </w:pPr>
    </w:p>
    <w:p w14:paraId="701C84E7" w14:textId="77777777" w:rsidR="00C356FC" w:rsidRPr="00C356FC" w:rsidRDefault="00C356FC" w:rsidP="00C356FC">
      <w:pPr>
        <w:tabs>
          <w:tab w:val="left" w:pos="709"/>
        </w:tabs>
        <w:spacing w:before="120" w:after="120"/>
        <w:jc w:val="both"/>
        <w:rPr>
          <w:rFonts w:cstheme="minorHAnsi"/>
          <w:sz w:val="24"/>
          <w:szCs w:val="24"/>
        </w:rPr>
      </w:pPr>
    </w:p>
    <w:p w14:paraId="112381C0" w14:textId="77777777" w:rsidR="00C356FC" w:rsidRPr="00C356FC" w:rsidRDefault="00C356FC" w:rsidP="00C356FC">
      <w:pPr>
        <w:tabs>
          <w:tab w:val="left" w:pos="709"/>
        </w:tabs>
        <w:spacing w:before="120" w:after="120"/>
        <w:jc w:val="both"/>
        <w:rPr>
          <w:rFonts w:cstheme="minorHAnsi"/>
          <w:sz w:val="24"/>
          <w:szCs w:val="24"/>
        </w:rPr>
      </w:pPr>
      <w:r w:rsidRPr="00C356FC">
        <w:rPr>
          <w:rFonts w:cstheme="minorHAnsi"/>
          <w:sz w:val="24"/>
          <w:szCs w:val="24"/>
        </w:rPr>
        <w:t xml:space="preserve">     </w:t>
      </w:r>
      <w:r w:rsidRPr="00C356FC">
        <w:rPr>
          <w:rFonts w:cstheme="minorHAnsi"/>
          <w:sz w:val="24"/>
          <w:szCs w:val="24"/>
        </w:rPr>
        <w:tab/>
      </w:r>
      <w:r w:rsidRPr="00C356FC">
        <w:rPr>
          <w:rFonts w:cstheme="minorHAnsi"/>
          <w:sz w:val="24"/>
          <w:szCs w:val="24"/>
        </w:rPr>
        <w:tab/>
      </w:r>
      <w:r w:rsidRPr="00C356FC">
        <w:rPr>
          <w:rFonts w:cstheme="minorHAnsi"/>
          <w:sz w:val="24"/>
          <w:szCs w:val="24"/>
        </w:rPr>
        <w:tab/>
      </w:r>
      <w:r w:rsidRPr="00C356FC">
        <w:rPr>
          <w:rFonts w:cstheme="minorHAnsi"/>
          <w:sz w:val="24"/>
          <w:szCs w:val="24"/>
        </w:rPr>
        <w:tab/>
      </w:r>
      <w:r w:rsidRPr="00C356FC">
        <w:rPr>
          <w:rFonts w:cstheme="minorHAnsi"/>
          <w:sz w:val="24"/>
          <w:szCs w:val="24"/>
        </w:rPr>
        <w:tab/>
      </w:r>
      <w:r w:rsidRPr="00C356FC">
        <w:rPr>
          <w:rFonts w:cstheme="minorHAnsi"/>
          <w:sz w:val="24"/>
          <w:szCs w:val="24"/>
        </w:rPr>
        <w:tab/>
      </w:r>
      <w:r w:rsidRPr="00C356FC">
        <w:rPr>
          <w:rFonts w:cstheme="minorHAnsi"/>
          <w:sz w:val="24"/>
          <w:szCs w:val="24"/>
        </w:rPr>
        <w:tab/>
      </w:r>
      <w:r w:rsidRPr="00C356FC">
        <w:rPr>
          <w:rFonts w:cstheme="minorHAnsi"/>
          <w:sz w:val="24"/>
          <w:szCs w:val="24"/>
        </w:rPr>
        <w:tab/>
        <w:t>…………………………………</w:t>
      </w:r>
    </w:p>
    <w:p w14:paraId="0EAF18EA" w14:textId="4272B90B" w:rsidR="00C356FC" w:rsidRPr="00C356FC" w:rsidRDefault="008759C9" w:rsidP="00C356FC">
      <w:pPr>
        <w:tabs>
          <w:tab w:val="left" w:pos="709"/>
        </w:tabs>
        <w:spacing w:before="120" w:after="120"/>
        <w:ind w:left="5387"/>
        <w:jc w:val="both"/>
        <w:rPr>
          <w:rFonts w:cstheme="minorHAnsi"/>
          <w:sz w:val="24"/>
          <w:szCs w:val="24"/>
        </w:rPr>
      </w:pPr>
      <w:r>
        <w:rPr>
          <w:rFonts w:cstheme="minorHAnsi"/>
          <w:sz w:val="24"/>
          <w:szCs w:val="24"/>
        </w:rPr>
        <w:t xml:space="preserve">czytelny </w:t>
      </w:r>
      <w:r w:rsidR="00C356FC" w:rsidRPr="00C356FC">
        <w:rPr>
          <w:rFonts w:cstheme="minorHAnsi"/>
          <w:sz w:val="24"/>
          <w:szCs w:val="24"/>
        </w:rPr>
        <w:t xml:space="preserve">podpis osoby/osób </w:t>
      </w:r>
      <w:r w:rsidR="00C356FC">
        <w:rPr>
          <w:rFonts w:cstheme="minorHAnsi"/>
          <w:sz w:val="24"/>
          <w:szCs w:val="24"/>
        </w:rPr>
        <w:t>u</w:t>
      </w:r>
      <w:r w:rsidR="00C356FC" w:rsidRPr="00C356FC">
        <w:rPr>
          <w:rFonts w:cstheme="minorHAnsi"/>
          <w:sz w:val="24"/>
          <w:szCs w:val="24"/>
        </w:rPr>
        <w:t>prawnionej/uprawnionych do reprezentowania</w:t>
      </w:r>
    </w:p>
    <w:p w14:paraId="58F218C4" w14:textId="77777777" w:rsidR="00C356FC" w:rsidRPr="00C356FC" w:rsidRDefault="00C356FC" w:rsidP="00C356FC">
      <w:pPr>
        <w:tabs>
          <w:tab w:val="left" w:pos="709"/>
        </w:tabs>
        <w:spacing w:before="120" w:after="120"/>
        <w:jc w:val="both"/>
        <w:rPr>
          <w:rFonts w:cstheme="minorHAnsi"/>
          <w:sz w:val="24"/>
          <w:szCs w:val="24"/>
        </w:rPr>
      </w:pPr>
    </w:p>
    <w:p w14:paraId="383033A1" w14:textId="77777777" w:rsidR="00C356FC" w:rsidRPr="00A72A5D" w:rsidRDefault="00C356FC" w:rsidP="00C356FC">
      <w:pPr>
        <w:tabs>
          <w:tab w:val="left" w:pos="709"/>
        </w:tabs>
        <w:spacing w:before="120" w:after="120"/>
        <w:jc w:val="both"/>
        <w:rPr>
          <w:rFonts w:cstheme="minorHAnsi"/>
        </w:rPr>
      </w:pPr>
    </w:p>
    <w:p w14:paraId="2C396BF9" w14:textId="77777777" w:rsidR="00C356FC" w:rsidRDefault="00C356FC" w:rsidP="00C356FC">
      <w:pPr>
        <w:rPr>
          <w:rFonts w:cstheme="minorHAnsi"/>
          <w:lang w:eastAsia="pl-PL"/>
        </w:rPr>
      </w:pPr>
    </w:p>
    <w:p w14:paraId="73A7C89D" w14:textId="61ADA6F5" w:rsidR="00557C1A" w:rsidRPr="00BC0086" w:rsidRDefault="00557C1A" w:rsidP="00FB4710"/>
    <w:sectPr w:rsidR="00557C1A" w:rsidRPr="00BC0086" w:rsidSect="002A1FED">
      <w:headerReference w:type="first" r:id="rId8"/>
      <w:pgSz w:w="11906" w:h="16838"/>
      <w:pgMar w:top="1751"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73291" w14:textId="77777777" w:rsidR="001D1C50" w:rsidRDefault="001D1C50" w:rsidP="00756791">
      <w:pPr>
        <w:spacing w:after="0" w:line="240" w:lineRule="auto"/>
      </w:pPr>
      <w:r>
        <w:separator/>
      </w:r>
    </w:p>
  </w:endnote>
  <w:endnote w:type="continuationSeparator" w:id="0">
    <w:p w14:paraId="384D0F97" w14:textId="77777777" w:rsidR="001D1C50" w:rsidRDefault="001D1C50" w:rsidP="00756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D25475" w14:textId="77777777" w:rsidR="001D1C50" w:rsidRDefault="001D1C50" w:rsidP="00756791">
      <w:pPr>
        <w:spacing w:after="0" w:line="240" w:lineRule="auto"/>
      </w:pPr>
      <w:r>
        <w:separator/>
      </w:r>
    </w:p>
  </w:footnote>
  <w:footnote w:type="continuationSeparator" w:id="0">
    <w:p w14:paraId="4DD8A885" w14:textId="77777777" w:rsidR="001D1C50" w:rsidRDefault="001D1C50" w:rsidP="007567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09C96" w14:textId="5DEB844D" w:rsidR="004453E8" w:rsidRDefault="00C30668">
    <w:pPr>
      <w:pStyle w:val="Nagwek"/>
    </w:pPr>
    <w:r w:rsidRPr="003774BA">
      <w:rPr>
        <w:noProof/>
      </w:rPr>
      <w:drawing>
        <wp:inline distT="0" distB="0" distL="0" distR="0" wp14:anchorId="2F3F5B8F" wp14:editId="4C6C3B69">
          <wp:extent cx="5760720" cy="775335"/>
          <wp:effectExtent l="0" t="0" r="0" b="5715"/>
          <wp:docPr id="181547908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753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720" w:hanging="360"/>
      </w:pPr>
    </w:lvl>
  </w:abstractNum>
  <w:abstractNum w:abstractNumId="1" w15:restartNumberingAfterBreak="0">
    <w:nsid w:val="00000002"/>
    <w:multiLevelType w:val="singleLevel"/>
    <w:tmpl w:val="00000002"/>
    <w:name w:val="WW8Num2"/>
    <w:lvl w:ilvl="0">
      <w:start w:val="1"/>
      <w:numFmt w:val="upperLetter"/>
      <w:lvlText w:val="%1)"/>
      <w:lvlJc w:val="left"/>
      <w:pPr>
        <w:tabs>
          <w:tab w:val="num" w:pos="0"/>
        </w:tabs>
        <w:ind w:left="72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360"/>
        </w:tabs>
        <w:ind w:left="360" w:hanging="36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b/>
      </w:r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b/>
      </w:rPr>
    </w:lvl>
  </w:abstractNum>
  <w:abstractNum w:abstractNumId="5" w15:restartNumberingAfterBreak="0">
    <w:nsid w:val="00000006"/>
    <w:multiLevelType w:val="singleLevel"/>
    <w:tmpl w:val="00000006"/>
    <w:name w:val="WW8Num6"/>
    <w:lvl w:ilvl="0">
      <w:start w:val="3"/>
      <w:numFmt w:val="decimal"/>
      <w:lvlText w:val="%1)"/>
      <w:lvlJc w:val="left"/>
      <w:pPr>
        <w:tabs>
          <w:tab w:val="num" w:pos="360"/>
        </w:tabs>
        <w:ind w:left="360" w:hanging="360"/>
      </w:pPr>
      <w:rPr>
        <w:b/>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9"/>
    <w:multiLevelType w:val="singleLevel"/>
    <w:tmpl w:val="00000009"/>
    <w:name w:val="WW8Num9"/>
    <w:lvl w:ilvl="0">
      <w:start w:val="9"/>
      <w:numFmt w:val="decimal"/>
      <w:lvlText w:val="%1)"/>
      <w:lvlJc w:val="left"/>
      <w:pPr>
        <w:tabs>
          <w:tab w:val="num" w:pos="360"/>
        </w:tabs>
        <w:ind w:left="360" w:hanging="360"/>
      </w:pPr>
      <w:rPr>
        <w:b/>
      </w:rPr>
    </w:lvl>
  </w:abstractNum>
  <w:abstractNum w:abstractNumId="9" w15:restartNumberingAfterBreak="0">
    <w:nsid w:val="0000000A"/>
    <w:multiLevelType w:val="multilevel"/>
    <w:tmpl w:val="0000000A"/>
    <w:name w:val="WW8Num10"/>
    <w:lvl w:ilvl="0">
      <w:start w:val="1"/>
      <w:numFmt w:val="bullet"/>
      <w:lvlText w:val=""/>
      <w:lvlJc w:val="left"/>
      <w:pPr>
        <w:tabs>
          <w:tab w:val="num" w:pos="1428"/>
        </w:tabs>
        <w:ind w:left="1428" w:hanging="360"/>
      </w:pPr>
      <w:rPr>
        <w:rFonts w:ascii="Symbol" w:hAnsi="Symbol" w:cs="OpenSymbol"/>
      </w:rPr>
    </w:lvl>
    <w:lvl w:ilvl="1">
      <w:start w:val="1"/>
      <w:numFmt w:val="bullet"/>
      <w:lvlText w:val="◦"/>
      <w:lvlJc w:val="left"/>
      <w:pPr>
        <w:tabs>
          <w:tab w:val="num" w:pos="1788"/>
        </w:tabs>
        <w:ind w:left="1788" w:hanging="360"/>
      </w:pPr>
      <w:rPr>
        <w:rFonts w:ascii="OpenSymbol" w:hAnsi="OpenSymbol" w:cs="OpenSymbol"/>
      </w:rPr>
    </w:lvl>
    <w:lvl w:ilvl="2">
      <w:start w:val="1"/>
      <w:numFmt w:val="bullet"/>
      <w:lvlText w:val="▪"/>
      <w:lvlJc w:val="left"/>
      <w:pPr>
        <w:tabs>
          <w:tab w:val="num" w:pos="2148"/>
        </w:tabs>
        <w:ind w:left="2148" w:hanging="360"/>
      </w:pPr>
      <w:rPr>
        <w:rFonts w:ascii="OpenSymbol" w:hAnsi="OpenSymbol" w:cs="OpenSymbol"/>
      </w:rPr>
    </w:lvl>
    <w:lvl w:ilvl="3">
      <w:start w:val="1"/>
      <w:numFmt w:val="bullet"/>
      <w:lvlText w:val=""/>
      <w:lvlJc w:val="left"/>
      <w:pPr>
        <w:tabs>
          <w:tab w:val="num" w:pos="2508"/>
        </w:tabs>
        <w:ind w:left="2508" w:hanging="360"/>
      </w:pPr>
      <w:rPr>
        <w:rFonts w:ascii="Symbol" w:hAnsi="Symbol" w:cs="OpenSymbol"/>
      </w:rPr>
    </w:lvl>
    <w:lvl w:ilvl="4">
      <w:start w:val="1"/>
      <w:numFmt w:val="bullet"/>
      <w:lvlText w:val="◦"/>
      <w:lvlJc w:val="left"/>
      <w:pPr>
        <w:tabs>
          <w:tab w:val="num" w:pos="2868"/>
        </w:tabs>
        <w:ind w:left="2868" w:hanging="360"/>
      </w:pPr>
      <w:rPr>
        <w:rFonts w:ascii="OpenSymbol" w:hAnsi="OpenSymbol" w:cs="OpenSymbol"/>
      </w:rPr>
    </w:lvl>
    <w:lvl w:ilvl="5">
      <w:start w:val="1"/>
      <w:numFmt w:val="bullet"/>
      <w:lvlText w:val="▪"/>
      <w:lvlJc w:val="left"/>
      <w:pPr>
        <w:tabs>
          <w:tab w:val="num" w:pos="3228"/>
        </w:tabs>
        <w:ind w:left="3228" w:hanging="360"/>
      </w:pPr>
      <w:rPr>
        <w:rFonts w:ascii="OpenSymbol" w:hAnsi="OpenSymbol" w:cs="OpenSymbol"/>
      </w:rPr>
    </w:lvl>
    <w:lvl w:ilvl="6">
      <w:start w:val="1"/>
      <w:numFmt w:val="bullet"/>
      <w:lvlText w:val=""/>
      <w:lvlJc w:val="left"/>
      <w:pPr>
        <w:tabs>
          <w:tab w:val="num" w:pos="3588"/>
        </w:tabs>
        <w:ind w:left="3588" w:hanging="360"/>
      </w:pPr>
      <w:rPr>
        <w:rFonts w:ascii="Symbol" w:hAnsi="Symbol" w:cs="OpenSymbol"/>
      </w:rPr>
    </w:lvl>
    <w:lvl w:ilvl="7">
      <w:start w:val="1"/>
      <w:numFmt w:val="bullet"/>
      <w:lvlText w:val="◦"/>
      <w:lvlJc w:val="left"/>
      <w:pPr>
        <w:tabs>
          <w:tab w:val="num" w:pos="3948"/>
        </w:tabs>
        <w:ind w:left="3948" w:hanging="360"/>
      </w:pPr>
      <w:rPr>
        <w:rFonts w:ascii="OpenSymbol" w:hAnsi="OpenSymbol" w:cs="OpenSymbol"/>
      </w:rPr>
    </w:lvl>
    <w:lvl w:ilvl="8">
      <w:start w:val="1"/>
      <w:numFmt w:val="bullet"/>
      <w:lvlText w:val="▪"/>
      <w:lvlJc w:val="left"/>
      <w:pPr>
        <w:tabs>
          <w:tab w:val="num" w:pos="4308"/>
        </w:tabs>
        <w:ind w:left="4308" w:hanging="360"/>
      </w:pPr>
      <w:rPr>
        <w:rFonts w:ascii="OpenSymbol" w:hAnsi="OpenSymbol" w:cs="OpenSymbol"/>
      </w:rPr>
    </w:lvl>
  </w:abstractNum>
  <w:abstractNum w:abstractNumId="10" w15:restartNumberingAfterBreak="0">
    <w:nsid w:val="0CDB6D91"/>
    <w:multiLevelType w:val="hybridMultilevel"/>
    <w:tmpl w:val="EA78C69C"/>
    <w:lvl w:ilvl="0" w:tplc="F432D606">
      <w:start w:val="2"/>
      <w:numFmt w:val="decimal"/>
      <w:lvlText w:val="%1."/>
      <w:lvlJc w:val="left"/>
      <w:pPr>
        <w:ind w:left="179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9D3471"/>
    <w:multiLevelType w:val="hybridMultilevel"/>
    <w:tmpl w:val="2C60BFBE"/>
    <w:lvl w:ilvl="0" w:tplc="8B7C865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070452"/>
    <w:multiLevelType w:val="hybridMultilevel"/>
    <w:tmpl w:val="FC0C1ADC"/>
    <w:lvl w:ilvl="0" w:tplc="87E8642A">
      <w:start w:val="9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9585E6D"/>
    <w:multiLevelType w:val="hybridMultilevel"/>
    <w:tmpl w:val="FD5667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64CD5873"/>
    <w:multiLevelType w:val="multilevel"/>
    <w:tmpl w:val="967C81B2"/>
    <w:lvl w:ilvl="0">
      <w:start w:val="1"/>
      <w:numFmt w:val="decimal"/>
      <w:pStyle w:val="nag1"/>
      <w:lvlText w:val="%1"/>
      <w:lvlJc w:val="left"/>
      <w:pPr>
        <w:tabs>
          <w:tab w:val="num" w:pos="432"/>
        </w:tabs>
        <w:ind w:left="432" w:hanging="432"/>
      </w:pPr>
      <w:rPr>
        <w:rFonts w:hint="default"/>
      </w:rPr>
    </w:lvl>
    <w:lvl w:ilvl="1">
      <w:start w:val="1"/>
      <w:numFmt w:val="decimal"/>
      <w:pStyle w:val="text"/>
      <w:lvlText w:val="%1.%2"/>
      <w:lvlJc w:val="left"/>
      <w:pPr>
        <w:tabs>
          <w:tab w:val="num" w:pos="576"/>
        </w:tabs>
        <w:ind w:left="576" w:hanging="576"/>
      </w:pPr>
      <w:rPr>
        <w:rFonts w:hint="default"/>
      </w:rPr>
    </w:lvl>
    <w:lvl w:ilvl="2">
      <w:start w:val="1"/>
      <w:numFmt w:val="decimal"/>
      <w:pStyle w:val="nag2"/>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238440898">
    <w:abstractNumId w:val="14"/>
  </w:num>
  <w:num w:numId="2" w16cid:durableId="1281693350">
    <w:abstractNumId w:val="11"/>
  </w:num>
  <w:num w:numId="3" w16cid:durableId="1001082121">
    <w:abstractNumId w:val="10"/>
  </w:num>
  <w:num w:numId="4" w16cid:durableId="404423522">
    <w:abstractNumId w:val="13"/>
  </w:num>
  <w:num w:numId="5" w16cid:durableId="323436406">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588"/>
    <w:rsid w:val="0000020A"/>
    <w:rsid w:val="00012640"/>
    <w:rsid w:val="000161E5"/>
    <w:rsid w:val="000209B9"/>
    <w:rsid w:val="00031ACA"/>
    <w:rsid w:val="00034D58"/>
    <w:rsid w:val="00037D49"/>
    <w:rsid w:val="00041225"/>
    <w:rsid w:val="00043ED7"/>
    <w:rsid w:val="0005031F"/>
    <w:rsid w:val="00050EA6"/>
    <w:rsid w:val="000522E3"/>
    <w:rsid w:val="000602A1"/>
    <w:rsid w:val="000703DE"/>
    <w:rsid w:val="000749CB"/>
    <w:rsid w:val="00077DAB"/>
    <w:rsid w:val="00081D19"/>
    <w:rsid w:val="00083751"/>
    <w:rsid w:val="00095519"/>
    <w:rsid w:val="00095717"/>
    <w:rsid w:val="00095739"/>
    <w:rsid w:val="0009631D"/>
    <w:rsid w:val="00096542"/>
    <w:rsid w:val="000A076B"/>
    <w:rsid w:val="000A2197"/>
    <w:rsid w:val="000A5977"/>
    <w:rsid w:val="000A5F7A"/>
    <w:rsid w:val="000A6589"/>
    <w:rsid w:val="000B63DF"/>
    <w:rsid w:val="000C1CB5"/>
    <w:rsid w:val="000D20CC"/>
    <w:rsid w:val="000D3E62"/>
    <w:rsid w:val="000D473C"/>
    <w:rsid w:val="000E4D7E"/>
    <w:rsid w:val="000E68A8"/>
    <w:rsid w:val="000F0376"/>
    <w:rsid w:val="000F78D2"/>
    <w:rsid w:val="00113247"/>
    <w:rsid w:val="00125A8A"/>
    <w:rsid w:val="001342DD"/>
    <w:rsid w:val="00143175"/>
    <w:rsid w:val="001460E4"/>
    <w:rsid w:val="00146B21"/>
    <w:rsid w:val="0014764E"/>
    <w:rsid w:val="001523F7"/>
    <w:rsid w:val="001615FD"/>
    <w:rsid w:val="00161A01"/>
    <w:rsid w:val="001704EB"/>
    <w:rsid w:val="001720EB"/>
    <w:rsid w:val="00176829"/>
    <w:rsid w:val="001816E8"/>
    <w:rsid w:val="001823F0"/>
    <w:rsid w:val="00193A02"/>
    <w:rsid w:val="00197DEA"/>
    <w:rsid w:val="001B1CE5"/>
    <w:rsid w:val="001B356E"/>
    <w:rsid w:val="001B791B"/>
    <w:rsid w:val="001C0300"/>
    <w:rsid w:val="001C2C23"/>
    <w:rsid w:val="001D1C50"/>
    <w:rsid w:val="001D2926"/>
    <w:rsid w:val="001D3F96"/>
    <w:rsid w:val="001D4A68"/>
    <w:rsid w:val="001E0DEC"/>
    <w:rsid w:val="001E3FD9"/>
    <w:rsid w:val="001E6946"/>
    <w:rsid w:val="001E7859"/>
    <w:rsid w:val="001F1AD4"/>
    <w:rsid w:val="001F1DAD"/>
    <w:rsid w:val="00205B45"/>
    <w:rsid w:val="002100B8"/>
    <w:rsid w:val="00211301"/>
    <w:rsid w:val="00213A61"/>
    <w:rsid w:val="00215907"/>
    <w:rsid w:val="00216E6B"/>
    <w:rsid w:val="00220802"/>
    <w:rsid w:val="00220F89"/>
    <w:rsid w:val="00223A7F"/>
    <w:rsid w:val="00223F6F"/>
    <w:rsid w:val="00232499"/>
    <w:rsid w:val="00252474"/>
    <w:rsid w:val="002652F8"/>
    <w:rsid w:val="00266F99"/>
    <w:rsid w:val="00270E7A"/>
    <w:rsid w:val="0027299C"/>
    <w:rsid w:val="00272C4D"/>
    <w:rsid w:val="00275FC1"/>
    <w:rsid w:val="00277638"/>
    <w:rsid w:val="00277EC6"/>
    <w:rsid w:val="00280CC4"/>
    <w:rsid w:val="00280FC7"/>
    <w:rsid w:val="00292AB5"/>
    <w:rsid w:val="002A1FED"/>
    <w:rsid w:val="002A7C5F"/>
    <w:rsid w:val="002B78D1"/>
    <w:rsid w:val="002C2019"/>
    <w:rsid w:val="002C2D0B"/>
    <w:rsid w:val="002D3A6E"/>
    <w:rsid w:val="002D6166"/>
    <w:rsid w:val="002D6421"/>
    <w:rsid w:val="002D7894"/>
    <w:rsid w:val="002D7BD4"/>
    <w:rsid w:val="002F2982"/>
    <w:rsid w:val="002F6AB1"/>
    <w:rsid w:val="002F7C6C"/>
    <w:rsid w:val="00314D60"/>
    <w:rsid w:val="00316B73"/>
    <w:rsid w:val="003224C5"/>
    <w:rsid w:val="00323348"/>
    <w:rsid w:val="00324EF1"/>
    <w:rsid w:val="00325723"/>
    <w:rsid w:val="00336C24"/>
    <w:rsid w:val="003604FB"/>
    <w:rsid w:val="0037130F"/>
    <w:rsid w:val="00372FFE"/>
    <w:rsid w:val="00385355"/>
    <w:rsid w:val="00385D91"/>
    <w:rsid w:val="003A08D2"/>
    <w:rsid w:val="003A095A"/>
    <w:rsid w:val="003A6E98"/>
    <w:rsid w:val="003A7629"/>
    <w:rsid w:val="003A7DD1"/>
    <w:rsid w:val="003B3BA3"/>
    <w:rsid w:val="003C1498"/>
    <w:rsid w:val="003C14E6"/>
    <w:rsid w:val="003C65D7"/>
    <w:rsid w:val="003C7C03"/>
    <w:rsid w:val="003D28EC"/>
    <w:rsid w:val="003D59A8"/>
    <w:rsid w:val="003D6591"/>
    <w:rsid w:val="003E36D8"/>
    <w:rsid w:val="003E451E"/>
    <w:rsid w:val="003E4C94"/>
    <w:rsid w:val="003E4E8E"/>
    <w:rsid w:val="003E51F6"/>
    <w:rsid w:val="003F57B0"/>
    <w:rsid w:val="003F7C80"/>
    <w:rsid w:val="00407702"/>
    <w:rsid w:val="00413074"/>
    <w:rsid w:val="00413115"/>
    <w:rsid w:val="00413F15"/>
    <w:rsid w:val="00414707"/>
    <w:rsid w:val="00416778"/>
    <w:rsid w:val="00416CA3"/>
    <w:rsid w:val="004206B7"/>
    <w:rsid w:val="00435789"/>
    <w:rsid w:val="00440D7B"/>
    <w:rsid w:val="00440F29"/>
    <w:rsid w:val="004453E8"/>
    <w:rsid w:val="00467CE3"/>
    <w:rsid w:val="0047106D"/>
    <w:rsid w:val="0047281F"/>
    <w:rsid w:val="00473B43"/>
    <w:rsid w:val="00482DA9"/>
    <w:rsid w:val="00483DEF"/>
    <w:rsid w:val="004859B1"/>
    <w:rsid w:val="0049226C"/>
    <w:rsid w:val="004925E0"/>
    <w:rsid w:val="004A18BB"/>
    <w:rsid w:val="004A199B"/>
    <w:rsid w:val="004A219A"/>
    <w:rsid w:val="004B13FA"/>
    <w:rsid w:val="004B7123"/>
    <w:rsid w:val="004D03A5"/>
    <w:rsid w:val="004D4F13"/>
    <w:rsid w:val="004E000F"/>
    <w:rsid w:val="004E5B0F"/>
    <w:rsid w:val="004E6A38"/>
    <w:rsid w:val="004F0407"/>
    <w:rsid w:val="004F1364"/>
    <w:rsid w:val="004F2FE2"/>
    <w:rsid w:val="004F3E3F"/>
    <w:rsid w:val="005042F2"/>
    <w:rsid w:val="00513878"/>
    <w:rsid w:val="0051420F"/>
    <w:rsid w:val="005142D6"/>
    <w:rsid w:val="00517304"/>
    <w:rsid w:val="00521A94"/>
    <w:rsid w:val="005256CC"/>
    <w:rsid w:val="005257AD"/>
    <w:rsid w:val="0052616D"/>
    <w:rsid w:val="00530A56"/>
    <w:rsid w:val="005319EB"/>
    <w:rsid w:val="00531ABF"/>
    <w:rsid w:val="005418D8"/>
    <w:rsid w:val="005444BB"/>
    <w:rsid w:val="005514AC"/>
    <w:rsid w:val="00557C1A"/>
    <w:rsid w:val="0056271C"/>
    <w:rsid w:val="005632BF"/>
    <w:rsid w:val="00563F2A"/>
    <w:rsid w:val="00573075"/>
    <w:rsid w:val="00574457"/>
    <w:rsid w:val="005777BB"/>
    <w:rsid w:val="00582903"/>
    <w:rsid w:val="00584DC8"/>
    <w:rsid w:val="00591B94"/>
    <w:rsid w:val="005929E4"/>
    <w:rsid w:val="005950AA"/>
    <w:rsid w:val="00597383"/>
    <w:rsid w:val="005A5883"/>
    <w:rsid w:val="005B493C"/>
    <w:rsid w:val="005B636D"/>
    <w:rsid w:val="005D1154"/>
    <w:rsid w:val="005D1954"/>
    <w:rsid w:val="005D2F54"/>
    <w:rsid w:val="005D4ECB"/>
    <w:rsid w:val="005E2B11"/>
    <w:rsid w:val="005E3657"/>
    <w:rsid w:val="005F37D5"/>
    <w:rsid w:val="005F48D5"/>
    <w:rsid w:val="005F50D7"/>
    <w:rsid w:val="005F7CB8"/>
    <w:rsid w:val="006011FA"/>
    <w:rsid w:val="0060246C"/>
    <w:rsid w:val="00603458"/>
    <w:rsid w:val="00604FD7"/>
    <w:rsid w:val="006068CA"/>
    <w:rsid w:val="00610585"/>
    <w:rsid w:val="00627B54"/>
    <w:rsid w:val="00637E72"/>
    <w:rsid w:val="00650166"/>
    <w:rsid w:val="006523DA"/>
    <w:rsid w:val="0065348E"/>
    <w:rsid w:val="00653635"/>
    <w:rsid w:val="00664B33"/>
    <w:rsid w:val="006718B5"/>
    <w:rsid w:val="00674F48"/>
    <w:rsid w:val="00682F93"/>
    <w:rsid w:val="00683227"/>
    <w:rsid w:val="00686424"/>
    <w:rsid w:val="00691B9F"/>
    <w:rsid w:val="00691BE6"/>
    <w:rsid w:val="0069426C"/>
    <w:rsid w:val="0069427E"/>
    <w:rsid w:val="006A0A46"/>
    <w:rsid w:val="006A2594"/>
    <w:rsid w:val="006C0FCD"/>
    <w:rsid w:val="006C3D47"/>
    <w:rsid w:val="006C6E03"/>
    <w:rsid w:val="006C6F4A"/>
    <w:rsid w:val="006E0C27"/>
    <w:rsid w:val="006E3941"/>
    <w:rsid w:val="006E66BA"/>
    <w:rsid w:val="006E78AB"/>
    <w:rsid w:val="006F0E5A"/>
    <w:rsid w:val="006F2BDF"/>
    <w:rsid w:val="006F6C81"/>
    <w:rsid w:val="006F736D"/>
    <w:rsid w:val="00700ABD"/>
    <w:rsid w:val="007029C1"/>
    <w:rsid w:val="00702E7C"/>
    <w:rsid w:val="0070521E"/>
    <w:rsid w:val="00711A42"/>
    <w:rsid w:val="00714B2E"/>
    <w:rsid w:val="00715097"/>
    <w:rsid w:val="007163DA"/>
    <w:rsid w:val="00717ECB"/>
    <w:rsid w:val="0072659B"/>
    <w:rsid w:val="0073105D"/>
    <w:rsid w:val="0073774C"/>
    <w:rsid w:val="00745419"/>
    <w:rsid w:val="00753471"/>
    <w:rsid w:val="00756791"/>
    <w:rsid w:val="007579F6"/>
    <w:rsid w:val="0076269C"/>
    <w:rsid w:val="00767263"/>
    <w:rsid w:val="00770035"/>
    <w:rsid w:val="0077254F"/>
    <w:rsid w:val="007732F2"/>
    <w:rsid w:val="00776871"/>
    <w:rsid w:val="007818D4"/>
    <w:rsid w:val="00782CDF"/>
    <w:rsid w:val="00782F1F"/>
    <w:rsid w:val="00795A75"/>
    <w:rsid w:val="007A010D"/>
    <w:rsid w:val="007A183B"/>
    <w:rsid w:val="007A2EC5"/>
    <w:rsid w:val="007A3874"/>
    <w:rsid w:val="007A4999"/>
    <w:rsid w:val="007A59A8"/>
    <w:rsid w:val="007B75DA"/>
    <w:rsid w:val="007C171D"/>
    <w:rsid w:val="007C5600"/>
    <w:rsid w:val="007C6E78"/>
    <w:rsid w:val="007D2EF1"/>
    <w:rsid w:val="007D6299"/>
    <w:rsid w:val="007E0D59"/>
    <w:rsid w:val="007F1171"/>
    <w:rsid w:val="007F7034"/>
    <w:rsid w:val="00814F60"/>
    <w:rsid w:val="00820118"/>
    <w:rsid w:val="00826ABB"/>
    <w:rsid w:val="008401C3"/>
    <w:rsid w:val="008510FA"/>
    <w:rsid w:val="00862C34"/>
    <w:rsid w:val="00864B60"/>
    <w:rsid w:val="00872CC9"/>
    <w:rsid w:val="00874300"/>
    <w:rsid w:val="0087464E"/>
    <w:rsid w:val="008759C9"/>
    <w:rsid w:val="00883535"/>
    <w:rsid w:val="00887920"/>
    <w:rsid w:val="00890FDD"/>
    <w:rsid w:val="00893F65"/>
    <w:rsid w:val="008A163E"/>
    <w:rsid w:val="008B38B7"/>
    <w:rsid w:val="008B3E0F"/>
    <w:rsid w:val="008B5CDA"/>
    <w:rsid w:val="008C5B76"/>
    <w:rsid w:val="008D15FA"/>
    <w:rsid w:val="008D2EA2"/>
    <w:rsid w:val="008D5E8E"/>
    <w:rsid w:val="008D7C73"/>
    <w:rsid w:val="008E4891"/>
    <w:rsid w:val="008E4C5E"/>
    <w:rsid w:val="008E7644"/>
    <w:rsid w:val="008F28BB"/>
    <w:rsid w:val="008F39D0"/>
    <w:rsid w:val="00901BB3"/>
    <w:rsid w:val="00902586"/>
    <w:rsid w:val="00903AC9"/>
    <w:rsid w:val="009270D4"/>
    <w:rsid w:val="00940ED3"/>
    <w:rsid w:val="00941C79"/>
    <w:rsid w:val="009447DA"/>
    <w:rsid w:val="0095010D"/>
    <w:rsid w:val="00954567"/>
    <w:rsid w:val="00955ACB"/>
    <w:rsid w:val="00956C63"/>
    <w:rsid w:val="0095765D"/>
    <w:rsid w:val="0096243F"/>
    <w:rsid w:val="009639A2"/>
    <w:rsid w:val="00970904"/>
    <w:rsid w:val="00975BDB"/>
    <w:rsid w:val="00976688"/>
    <w:rsid w:val="00976961"/>
    <w:rsid w:val="00982496"/>
    <w:rsid w:val="00983A38"/>
    <w:rsid w:val="00983F34"/>
    <w:rsid w:val="00984EEF"/>
    <w:rsid w:val="00990D63"/>
    <w:rsid w:val="009A330C"/>
    <w:rsid w:val="009B6654"/>
    <w:rsid w:val="009C04CA"/>
    <w:rsid w:val="009C2AA4"/>
    <w:rsid w:val="009C4117"/>
    <w:rsid w:val="009C73A5"/>
    <w:rsid w:val="009C7CB1"/>
    <w:rsid w:val="009D7476"/>
    <w:rsid w:val="009F0461"/>
    <w:rsid w:val="009F43ED"/>
    <w:rsid w:val="009F5CDE"/>
    <w:rsid w:val="00A12EB5"/>
    <w:rsid w:val="00A1581D"/>
    <w:rsid w:val="00A20C8D"/>
    <w:rsid w:val="00A26043"/>
    <w:rsid w:val="00A30CFC"/>
    <w:rsid w:val="00A33F4A"/>
    <w:rsid w:val="00A37999"/>
    <w:rsid w:val="00A42503"/>
    <w:rsid w:val="00A55F0E"/>
    <w:rsid w:val="00A566AA"/>
    <w:rsid w:val="00A663EF"/>
    <w:rsid w:val="00A71830"/>
    <w:rsid w:val="00A8091E"/>
    <w:rsid w:val="00A82E54"/>
    <w:rsid w:val="00A922D3"/>
    <w:rsid w:val="00A92642"/>
    <w:rsid w:val="00A9594B"/>
    <w:rsid w:val="00AA2FD7"/>
    <w:rsid w:val="00AA3946"/>
    <w:rsid w:val="00AA5CFA"/>
    <w:rsid w:val="00AB1850"/>
    <w:rsid w:val="00AC433D"/>
    <w:rsid w:val="00AC6C57"/>
    <w:rsid w:val="00AC7EB7"/>
    <w:rsid w:val="00AD3B44"/>
    <w:rsid w:val="00AE3E68"/>
    <w:rsid w:val="00AE4B99"/>
    <w:rsid w:val="00AE4BD1"/>
    <w:rsid w:val="00AE6482"/>
    <w:rsid w:val="00AF1AB5"/>
    <w:rsid w:val="00AF3499"/>
    <w:rsid w:val="00AF7AFC"/>
    <w:rsid w:val="00B0026C"/>
    <w:rsid w:val="00B06110"/>
    <w:rsid w:val="00B06A6F"/>
    <w:rsid w:val="00B16970"/>
    <w:rsid w:val="00B20B59"/>
    <w:rsid w:val="00B21BA7"/>
    <w:rsid w:val="00B278C9"/>
    <w:rsid w:val="00B30A5C"/>
    <w:rsid w:val="00B32910"/>
    <w:rsid w:val="00B34ED0"/>
    <w:rsid w:val="00B35603"/>
    <w:rsid w:val="00B4000A"/>
    <w:rsid w:val="00B40C05"/>
    <w:rsid w:val="00B40EDA"/>
    <w:rsid w:val="00B41841"/>
    <w:rsid w:val="00B42BB7"/>
    <w:rsid w:val="00B4338D"/>
    <w:rsid w:val="00B45EA6"/>
    <w:rsid w:val="00B5273E"/>
    <w:rsid w:val="00B53A13"/>
    <w:rsid w:val="00B55C08"/>
    <w:rsid w:val="00B55F60"/>
    <w:rsid w:val="00B63481"/>
    <w:rsid w:val="00B66676"/>
    <w:rsid w:val="00B74BE2"/>
    <w:rsid w:val="00B83BF3"/>
    <w:rsid w:val="00B85120"/>
    <w:rsid w:val="00B87732"/>
    <w:rsid w:val="00B90B49"/>
    <w:rsid w:val="00BA16F7"/>
    <w:rsid w:val="00BA78C9"/>
    <w:rsid w:val="00BB1E56"/>
    <w:rsid w:val="00BB319B"/>
    <w:rsid w:val="00BC0086"/>
    <w:rsid w:val="00BC17F0"/>
    <w:rsid w:val="00BD6B36"/>
    <w:rsid w:val="00BD7277"/>
    <w:rsid w:val="00BE0E5A"/>
    <w:rsid w:val="00BE3047"/>
    <w:rsid w:val="00BF33D9"/>
    <w:rsid w:val="00C00326"/>
    <w:rsid w:val="00C01A19"/>
    <w:rsid w:val="00C05D20"/>
    <w:rsid w:val="00C06241"/>
    <w:rsid w:val="00C140EE"/>
    <w:rsid w:val="00C17892"/>
    <w:rsid w:val="00C25915"/>
    <w:rsid w:val="00C30668"/>
    <w:rsid w:val="00C33E95"/>
    <w:rsid w:val="00C356FC"/>
    <w:rsid w:val="00C43239"/>
    <w:rsid w:val="00C44BDB"/>
    <w:rsid w:val="00C526EC"/>
    <w:rsid w:val="00C543C8"/>
    <w:rsid w:val="00C56B0C"/>
    <w:rsid w:val="00C610D1"/>
    <w:rsid w:val="00C64699"/>
    <w:rsid w:val="00C67EF9"/>
    <w:rsid w:val="00C703D0"/>
    <w:rsid w:val="00C76431"/>
    <w:rsid w:val="00C801DC"/>
    <w:rsid w:val="00C82588"/>
    <w:rsid w:val="00C875D2"/>
    <w:rsid w:val="00C9058C"/>
    <w:rsid w:val="00C917A4"/>
    <w:rsid w:val="00CA19E3"/>
    <w:rsid w:val="00CA1C04"/>
    <w:rsid w:val="00CA61B6"/>
    <w:rsid w:val="00CB23A0"/>
    <w:rsid w:val="00CB2AB0"/>
    <w:rsid w:val="00CB7188"/>
    <w:rsid w:val="00CC3B23"/>
    <w:rsid w:val="00CE5CEE"/>
    <w:rsid w:val="00CF4F54"/>
    <w:rsid w:val="00D04CFE"/>
    <w:rsid w:val="00D06397"/>
    <w:rsid w:val="00D11DAF"/>
    <w:rsid w:val="00D21125"/>
    <w:rsid w:val="00D45905"/>
    <w:rsid w:val="00D47BC7"/>
    <w:rsid w:val="00D72E61"/>
    <w:rsid w:val="00D7732B"/>
    <w:rsid w:val="00D85AD8"/>
    <w:rsid w:val="00D87635"/>
    <w:rsid w:val="00D904B6"/>
    <w:rsid w:val="00D91F1D"/>
    <w:rsid w:val="00DA622F"/>
    <w:rsid w:val="00DB2123"/>
    <w:rsid w:val="00DC1502"/>
    <w:rsid w:val="00DC33C4"/>
    <w:rsid w:val="00DC6463"/>
    <w:rsid w:val="00DE6C0F"/>
    <w:rsid w:val="00DF38B0"/>
    <w:rsid w:val="00E04F47"/>
    <w:rsid w:val="00E0578F"/>
    <w:rsid w:val="00E06165"/>
    <w:rsid w:val="00E11E94"/>
    <w:rsid w:val="00E2523A"/>
    <w:rsid w:val="00E26CC9"/>
    <w:rsid w:val="00E27644"/>
    <w:rsid w:val="00E3012A"/>
    <w:rsid w:val="00E330FA"/>
    <w:rsid w:val="00E46FAF"/>
    <w:rsid w:val="00E516DD"/>
    <w:rsid w:val="00E618CD"/>
    <w:rsid w:val="00E66185"/>
    <w:rsid w:val="00E66508"/>
    <w:rsid w:val="00E74D3F"/>
    <w:rsid w:val="00E7607D"/>
    <w:rsid w:val="00E82BBC"/>
    <w:rsid w:val="00E83A9A"/>
    <w:rsid w:val="00E843F9"/>
    <w:rsid w:val="00E85F9C"/>
    <w:rsid w:val="00E918DD"/>
    <w:rsid w:val="00E95406"/>
    <w:rsid w:val="00E97416"/>
    <w:rsid w:val="00EC0852"/>
    <w:rsid w:val="00EC4C3D"/>
    <w:rsid w:val="00EC4DAA"/>
    <w:rsid w:val="00ED4D06"/>
    <w:rsid w:val="00EE0116"/>
    <w:rsid w:val="00EE46E0"/>
    <w:rsid w:val="00EF4039"/>
    <w:rsid w:val="00EF4E36"/>
    <w:rsid w:val="00F0598C"/>
    <w:rsid w:val="00F13448"/>
    <w:rsid w:val="00F225D0"/>
    <w:rsid w:val="00F2267E"/>
    <w:rsid w:val="00F23A76"/>
    <w:rsid w:val="00F33493"/>
    <w:rsid w:val="00F401D9"/>
    <w:rsid w:val="00F404B7"/>
    <w:rsid w:val="00F41A2F"/>
    <w:rsid w:val="00F424F3"/>
    <w:rsid w:val="00F44D91"/>
    <w:rsid w:val="00F47DD6"/>
    <w:rsid w:val="00F500C7"/>
    <w:rsid w:val="00F54AFF"/>
    <w:rsid w:val="00F55214"/>
    <w:rsid w:val="00F56438"/>
    <w:rsid w:val="00F663E0"/>
    <w:rsid w:val="00F7051D"/>
    <w:rsid w:val="00F71856"/>
    <w:rsid w:val="00F7789A"/>
    <w:rsid w:val="00F77F77"/>
    <w:rsid w:val="00F80357"/>
    <w:rsid w:val="00F8356E"/>
    <w:rsid w:val="00F849AF"/>
    <w:rsid w:val="00F93415"/>
    <w:rsid w:val="00FA0A7B"/>
    <w:rsid w:val="00FA1F07"/>
    <w:rsid w:val="00FB2919"/>
    <w:rsid w:val="00FB4710"/>
    <w:rsid w:val="00FB4860"/>
    <w:rsid w:val="00FB6990"/>
    <w:rsid w:val="00FC6CCF"/>
    <w:rsid w:val="00FD38FC"/>
    <w:rsid w:val="00FE0618"/>
    <w:rsid w:val="00FE132F"/>
    <w:rsid w:val="00FF3D46"/>
    <w:rsid w:val="00FF4DF6"/>
    <w:rsid w:val="00FF7C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4E8E14"/>
  <w15:docId w15:val="{FEDBFA07-625C-45C9-8C3F-CC46F92BC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825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C825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21130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1,Tekst punktowanie"/>
    <w:basedOn w:val="Normalny"/>
    <w:link w:val="AkapitzlistZnak"/>
    <w:uiPriority w:val="34"/>
    <w:qFormat/>
    <w:rsid w:val="00C82588"/>
    <w:pPr>
      <w:ind w:left="720"/>
      <w:contextualSpacing/>
    </w:pPr>
  </w:style>
  <w:style w:type="character" w:customStyle="1" w:styleId="Nagwek1Znak">
    <w:name w:val="Nagłówek 1 Znak"/>
    <w:basedOn w:val="Domylnaczcionkaakapitu"/>
    <w:link w:val="Nagwek1"/>
    <w:uiPriority w:val="9"/>
    <w:rsid w:val="00C82588"/>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C82588"/>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211301"/>
    <w:rPr>
      <w:rFonts w:asciiTheme="majorHAnsi" w:eastAsiaTheme="majorEastAsia" w:hAnsiTheme="majorHAnsi" w:cstheme="majorBidi"/>
      <w:b/>
      <w:bCs/>
      <w:color w:val="4F81BD" w:themeColor="accent1"/>
    </w:rPr>
  </w:style>
  <w:style w:type="paragraph" w:styleId="Tekstdymka">
    <w:name w:val="Balloon Text"/>
    <w:basedOn w:val="Normalny"/>
    <w:link w:val="TekstdymkaZnak"/>
    <w:uiPriority w:val="99"/>
    <w:semiHidden/>
    <w:unhideWhenUsed/>
    <w:rsid w:val="00037D4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37D49"/>
    <w:rPr>
      <w:rFonts w:ascii="Tahoma" w:hAnsi="Tahoma" w:cs="Tahoma"/>
      <w:sz w:val="16"/>
      <w:szCs w:val="16"/>
    </w:rPr>
  </w:style>
  <w:style w:type="paragraph" w:styleId="Nagwek">
    <w:name w:val="header"/>
    <w:basedOn w:val="Normalny"/>
    <w:link w:val="NagwekZnak"/>
    <w:uiPriority w:val="99"/>
    <w:unhideWhenUsed/>
    <w:rsid w:val="007567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6791"/>
  </w:style>
  <w:style w:type="paragraph" w:styleId="Stopka">
    <w:name w:val="footer"/>
    <w:basedOn w:val="Normalny"/>
    <w:link w:val="StopkaZnak"/>
    <w:uiPriority w:val="99"/>
    <w:unhideWhenUsed/>
    <w:rsid w:val="007567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6791"/>
  </w:style>
  <w:style w:type="paragraph" w:styleId="Nagwekspisutreci">
    <w:name w:val="TOC Heading"/>
    <w:basedOn w:val="Nagwek1"/>
    <w:next w:val="Normalny"/>
    <w:uiPriority w:val="39"/>
    <w:semiHidden/>
    <w:unhideWhenUsed/>
    <w:qFormat/>
    <w:rsid w:val="00756791"/>
    <w:pPr>
      <w:outlineLvl w:val="9"/>
    </w:pPr>
    <w:rPr>
      <w:lang w:eastAsia="pl-PL"/>
    </w:rPr>
  </w:style>
  <w:style w:type="paragraph" w:styleId="Spistreci1">
    <w:name w:val="toc 1"/>
    <w:basedOn w:val="Normalny"/>
    <w:next w:val="Normalny"/>
    <w:autoRedefine/>
    <w:uiPriority w:val="39"/>
    <w:unhideWhenUsed/>
    <w:rsid w:val="00756791"/>
    <w:pPr>
      <w:spacing w:after="100"/>
    </w:pPr>
  </w:style>
  <w:style w:type="paragraph" w:styleId="Spistreci2">
    <w:name w:val="toc 2"/>
    <w:basedOn w:val="Normalny"/>
    <w:next w:val="Normalny"/>
    <w:autoRedefine/>
    <w:uiPriority w:val="39"/>
    <w:unhideWhenUsed/>
    <w:rsid w:val="00756791"/>
    <w:pPr>
      <w:spacing w:after="100"/>
      <w:ind w:left="220"/>
    </w:pPr>
  </w:style>
  <w:style w:type="paragraph" w:styleId="Spistreci3">
    <w:name w:val="toc 3"/>
    <w:basedOn w:val="Normalny"/>
    <w:next w:val="Normalny"/>
    <w:autoRedefine/>
    <w:uiPriority w:val="39"/>
    <w:unhideWhenUsed/>
    <w:rsid w:val="00756791"/>
    <w:pPr>
      <w:spacing w:after="100"/>
      <w:ind w:left="440"/>
    </w:pPr>
  </w:style>
  <w:style w:type="character" w:styleId="Hipercze">
    <w:name w:val="Hyperlink"/>
    <w:basedOn w:val="Domylnaczcionkaakapitu"/>
    <w:uiPriority w:val="99"/>
    <w:unhideWhenUsed/>
    <w:rsid w:val="00756791"/>
    <w:rPr>
      <w:color w:val="0000FF" w:themeColor="hyperlink"/>
      <w:u w:val="single"/>
    </w:rPr>
  </w:style>
  <w:style w:type="paragraph" w:customStyle="1" w:styleId="WW-Normal">
    <w:name w:val="WW-Normal"/>
    <w:rsid w:val="006A2594"/>
    <w:pPr>
      <w:suppressAutoHyphens/>
      <w:autoSpaceDE w:val="0"/>
      <w:spacing w:after="0" w:line="240" w:lineRule="auto"/>
    </w:pPr>
    <w:rPr>
      <w:rFonts w:ascii="Arial" w:eastAsia="Times New Roman" w:hAnsi="Arial" w:cs="Arial"/>
      <w:color w:val="000000"/>
      <w:sz w:val="24"/>
      <w:szCs w:val="24"/>
      <w:lang w:eastAsia="zh-CN"/>
    </w:rPr>
  </w:style>
  <w:style w:type="table" w:styleId="Tabela-Siatka">
    <w:name w:val="Table Grid"/>
    <w:basedOn w:val="Standardowy"/>
    <w:uiPriority w:val="39"/>
    <w:rsid w:val="00BA16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resc">
    <w:name w:val="tresc"/>
    <w:basedOn w:val="Domylnaczcionkaakapitu"/>
    <w:rsid w:val="00970904"/>
  </w:style>
  <w:style w:type="character" w:styleId="Pogrubienie">
    <w:name w:val="Strong"/>
    <w:basedOn w:val="Domylnaczcionkaakapitu"/>
    <w:uiPriority w:val="22"/>
    <w:qFormat/>
    <w:rsid w:val="00970904"/>
    <w:rPr>
      <w:b/>
      <w:bCs/>
    </w:rPr>
  </w:style>
  <w:style w:type="paragraph" w:customStyle="1" w:styleId="Default">
    <w:name w:val="Default"/>
    <w:rsid w:val="008E4891"/>
    <w:pPr>
      <w:autoSpaceDE w:val="0"/>
      <w:autoSpaceDN w:val="0"/>
      <w:adjustRightInd w:val="0"/>
      <w:spacing w:after="0" w:line="240" w:lineRule="auto"/>
    </w:pPr>
    <w:rPr>
      <w:rFonts w:ascii="Candara" w:hAnsi="Candara" w:cs="Candara"/>
      <w:color w:val="000000"/>
      <w:sz w:val="24"/>
      <w:szCs w:val="24"/>
    </w:rPr>
  </w:style>
  <w:style w:type="paragraph" w:customStyle="1" w:styleId="Tekstpodstawowy21">
    <w:name w:val="Tekst podstawowy 21"/>
    <w:basedOn w:val="Normalny"/>
    <w:rsid w:val="007F1171"/>
    <w:pPr>
      <w:widowControl w:val="0"/>
      <w:suppressAutoHyphens/>
      <w:spacing w:after="0" w:line="360" w:lineRule="auto"/>
    </w:pPr>
    <w:rPr>
      <w:rFonts w:ascii="Arial" w:eastAsia="Lucida Sans Unicode" w:hAnsi="Arial" w:cs="Tahoma"/>
      <w:color w:val="000000"/>
      <w:szCs w:val="24"/>
      <w:lang w:val="en-US" w:bidi="en-US"/>
    </w:rPr>
  </w:style>
  <w:style w:type="paragraph" w:customStyle="1" w:styleId="Tekstpodstawowy31">
    <w:name w:val="Tekst podstawowy 31"/>
    <w:basedOn w:val="Normalny"/>
    <w:rsid w:val="007F1171"/>
    <w:pPr>
      <w:widowControl w:val="0"/>
      <w:suppressAutoHyphens/>
      <w:spacing w:after="120" w:line="240" w:lineRule="auto"/>
    </w:pPr>
    <w:rPr>
      <w:rFonts w:ascii="Times New Roman" w:eastAsia="Lucida Sans Unicode" w:hAnsi="Times New Roman" w:cs="Tahoma"/>
      <w:color w:val="000000"/>
      <w:sz w:val="16"/>
      <w:szCs w:val="16"/>
      <w:lang w:val="en-US" w:bidi="en-US"/>
    </w:rPr>
  </w:style>
  <w:style w:type="paragraph" w:customStyle="1" w:styleId="Tekstpodstawowywcity21">
    <w:name w:val="Tekst podstawowy wcięty 21"/>
    <w:basedOn w:val="Normalny"/>
    <w:rsid w:val="007F1171"/>
    <w:pPr>
      <w:widowControl w:val="0"/>
      <w:suppressAutoHyphens/>
      <w:spacing w:after="120" w:line="480" w:lineRule="auto"/>
      <w:ind w:left="283"/>
    </w:pPr>
    <w:rPr>
      <w:rFonts w:ascii="Times New Roman" w:eastAsia="Lucida Sans Unicode" w:hAnsi="Times New Roman" w:cs="Tahoma"/>
      <w:color w:val="000000"/>
      <w:sz w:val="24"/>
      <w:szCs w:val="24"/>
      <w:lang w:val="en-US" w:bidi="en-US"/>
    </w:rPr>
  </w:style>
  <w:style w:type="paragraph" w:styleId="Tekstprzypisudolnego">
    <w:name w:val="footnote text"/>
    <w:basedOn w:val="Normalny"/>
    <w:link w:val="TekstprzypisudolnegoZnak"/>
    <w:rsid w:val="007F1171"/>
    <w:pPr>
      <w:widowControl w:val="0"/>
      <w:suppressAutoHyphens/>
      <w:spacing w:after="0" w:line="240" w:lineRule="auto"/>
    </w:pPr>
    <w:rPr>
      <w:rFonts w:ascii="Times New Roman" w:eastAsia="Lucida Sans Unicode" w:hAnsi="Times New Roman" w:cs="Tahoma"/>
      <w:color w:val="000000"/>
      <w:sz w:val="24"/>
      <w:szCs w:val="24"/>
      <w:lang w:val="en-US" w:bidi="en-US"/>
    </w:rPr>
  </w:style>
  <w:style w:type="character" w:customStyle="1" w:styleId="TekstprzypisudolnegoZnak">
    <w:name w:val="Tekst przypisu dolnego Znak"/>
    <w:basedOn w:val="Domylnaczcionkaakapitu"/>
    <w:link w:val="Tekstprzypisudolnego"/>
    <w:semiHidden/>
    <w:rsid w:val="007F1171"/>
    <w:rPr>
      <w:rFonts w:ascii="Times New Roman" w:eastAsia="Lucida Sans Unicode" w:hAnsi="Times New Roman" w:cs="Tahoma"/>
      <w:color w:val="000000"/>
      <w:sz w:val="24"/>
      <w:szCs w:val="24"/>
      <w:lang w:val="en-US" w:bidi="en-US"/>
    </w:rPr>
  </w:style>
  <w:style w:type="character" w:styleId="Tytuksiki">
    <w:name w:val="Book Title"/>
    <w:uiPriority w:val="33"/>
    <w:qFormat/>
    <w:rsid w:val="007F1171"/>
    <w:rPr>
      <w:b/>
      <w:bCs/>
      <w:smallCaps/>
      <w:spacing w:val="5"/>
    </w:rPr>
  </w:style>
  <w:style w:type="paragraph" w:styleId="Bezodstpw">
    <w:name w:val="No Spacing"/>
    <w:uiPriority w:val="1"/>
    <w:qFormat/>
    <w:rsid w:val="0000020A"/>
    <w:pPr>
      <w:spacing w:after="0" w:line="240" w:lineRule="auto"/>
    </w:pPr>
  </w:style>
  <w:style w:type="character" w:customStyle="1" w:styleId="Znakiprzypiswdolnych">
    <w:name w:val="Znaki przypisów dolnych"/>
    <w:rsid w:val="00DB2123"/>
    <w:rPr>
      <w:vertAlign w:val="superscript"/>
    </w:rPr>
  </w:style>
  <w:style w:type="character" w:styleId="Odwoanieprzypisudolnego">
    <w:name w:val="footnote reference"/>
    <w:rsid w:val="00DB2123"/>
    <w:rPr>
      <w:vertAlign w:val="superscript"/>
    </w:rPr>
  </w:style>
  <w:style w:type="paragraph" w:styleId="NormalnyWeb">
    <w:name w:val="Normal (Web)"/>
    <w:basedOn w:val="Normalny"/>
    <w:uiPriority w:val="99"/>
    <w:rsid w:val="00DB2123"/>
    <w:pPr>
      <w:spacing w:before="280" w:after="280" w:line="240" w:lineRule="auto"/>
    </w:pPr>
    <w:rPr>
      <w:rFonts w:ascii="Times New Roman" w:eastAsia="Times New Roman" w:hAnsi="Times New Roman" w:cs="Times New Roman"/>
      <w:sz w:val="24"/>
      <w:szCs w:val="24"/>
      <w:lang w:eastAsia="zh-CN"/>
    </w:rPr>
  </w:style>
  <w:style w:type="paragraph" w:styleId="Tekstprzypisukocowego">
    <w:name w:val="endnote text"/>
    <w:basedOn w:val="Normalny"/>
    <w:link w:val="TekstprzypisukocowegoZnak"/>
    <w:uiPriority w:val="99"/>
    <w:semiHidden/>
    <w:unhideWhenUsed/>
    <w:rsid w:val="00292AB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92AB5"/>
    <w:rPr>
      <w:sz w:val="20"/>
      <w:szCs w:val="20"/>
    </w:rPr>
  </w:style>
  <w:style w:type="character" w:styleId="Odwoanieprzypisukocowego">
    <w:name w:val="endnote reference"/>
    <w:basedOn w:val="Domylnaczcionkaakapitu"/>
    <w:uiPriority w:val="99"/>
    <w:semiHidden/>
    <w:unhideWhenUsed/>
    <w:rsid w:val="00292AB5"/>
    <w:rPr>
      <w:vertAlign w:val="superscript"/>
    </w:rPr>
  </w:style>
  <w:style w:type="paragraph" w:customStyle="1" w:styleId="ft00p2">
    <w:name w:val="ft00p2"/>
    <w:basedOn w:val="Normalny"/>
    <w:rsid w:val="007A2EC5"/>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Jasnasiatkaakcent4">
    <w:name w:val="Light Grid Accent 4"/>
    <w:basedOn w:val="Standardowy"/>
    <w:uiPriority w:val="62"/>
    <w:rsid w:val="005142D6"/>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styleId="Tekstpodstawowywcity">
    <w:name w:val="Body Text Indent"/>
    <w:basedOn w:val="Normalny"/>
    <w:link w:val="TekstpodstawowywcityZnak"/>
    <w:rsid w:val="00E2523A"/>
    <w:pPr>
      <w:tabs>
        <w:tab w:val="left" w:pos="284"/>
        <w:tab w:val="left" w:pos="709"/>
      </w:tabs>
      <w:spacing w:after="0" w:line="240" w:lineRule="auto"/>
      <w:ind w:firstLine="284"/>
      <w:jc w:val="both"/>
    </w:pPr>
    <w:rPr>
      <w:rFonts w:ascii="Arial" w:eastAsia="Times New Roman" w:hAnsi="Arial" w:cs="Times New Roman"/>
      <w:sz w:val="24"/>
      <w:szCs w:val="20"/>
      <w:lang w:eastAsia="pl-PL"/>
    </w:rPr>
  </w:style>
  <w:style w:type="character" w:customStyle="1" w:styleId="TekstpodstawowywcityZnak">
    <w:name w:val="Tekst podstawowy wcięty Znak"/>
    <w:basedOn w:val="Domylnaczcionkaakapitu"/>
    <w:link w:val="Tekstpodstawowywcity"/>
    <w:rsid w:val="00E2523A"/>
    <w:rPr>
      <w:rFonts w:ascii="Arial" w:eastAsia="Times New Roman" w:hAnsi="Arial" w:cs="Times New Roman"/>
      <w:sz w:val="24"/>
      <w:szCs w:val="20"/>
      <w:lang w:eastAsia="pl-PL"/>
    </w:rPr>
  </w:style>
  <w:style w:type="paragraph" w:styleId="Tekstpodstawowy3">
    <w:name w:val="Body Text 3"/>
    <w:basedOn w:val="Normalny"/>
    <w:link w:val="Tekstpodstawowy3Znak"/>
    <w:uiPriority w:val="99"/>
    <w:semiHidden/>
    <w:unhideWhenUsed/>
    <w:rsid w:val="00E2523A"/>
    <w:pPr>
      <w:spacing w:after="120" w:line="240" w:lineRule="auto"/>
    </w:pPr>
    <w:rPr>
      <w:rFonts w:ascii="Tahoma" w:hAnsi="Tahoma" w:cs="Tahoma"/>
      <w:sz w:val="16"/>
      <w:szCs w:val="16"/>
    </w:rPr>
  </w:style>
  <w:style w:type="character" w:customStyle="1" w:styleId="Tekstpodstawowy3Znak">
    <w:name w:val="Tekst podstawowy 3 Znak"/>
    <w:basedOn w:val="Domylnaczcionkaakapitu"/>
    <w:link w:val="Tekstpodstawowy3"/>
    <w:uiPriority w:val="99"/>
    <w:semiHidden/>
    <w:rsid w:val="00E2523A"/>
    <w:rPr>
      <w:rFonts w:ascii="Tahoma" w:hAnsi="Tahoma" w:cs="Tahoma"/>
      <w:sz w:val="16"/>
      <w:szCs w:val="16"/>
    </w:rPr>
  </w:style>
  <w:style w:type="character" w:styleId="Uwydatnienie">
    <w:name w:val="Emphasis"/>
    <w:basedOn w:val="Domylnaczcionkaakapitu"/>
    <w:uiPriority w:val="20"/>
    <w:qFormat/>
    <w:rsid w:val="007579F6"/>
    <w:rPr>
      <w:i/>
      <w:iCs/>
    </w:rPr>
  </w:style>
  <w:style w:type="paragraph" w:styleId="Tekstpodstawowy">
    <w:name w:val="Body Text"/>
    <w:basedOn w:val="Normalny"/>
    <w:link w:val="TekstpodstawowyZnak"/>
    <w:uiPriority w:val="99"/>
    <w:semiHidden/>
    <w:unhideWhenUsed/>
    <w:rsid w:val="00CA1C04"/>
    <w:pPr>
      <w:spacing w:after="120"/>
    </w:pPr>
  </w:style>
  <w:style w:type="character" w:customStyle="1" w:styleId="TekstpodstawowyZnak">
    <w:name w:val="Tekst podstawowy Znak"/>
    <w:basedOn w:val="Domylnaczcionkaakapitu"/>
    <w:link w:val="Tekstpodstawowy"/>
    <w:uiPriority w:val="99"/>
    <w:semiHidden/>
    <w:rsid w:val="00CA1C04"/>
  </w:style>
  <w:style w:type="character" w:customStyle="1" w:styleId="AkapitzlistZnak">
    <w:name w:val="Akapit z listą Znak"/>
    <w:aliases w:val="Akapit z listą 1 Znak,Tekst punktowanie Znak"/>
    <w:link w:val="Akapitzlist"/>
    <w:uiPriority w:val="34"/>
    <w:locked/>
    <w:rsid w:val="00CA1C04"/>
  </w:style>
  <w:style w:type="paragraph" w:styleId="Tekstpodstawowy2">
    <w:name w:val="Body Text 2"/>
    <w:basedOn w:val="Normalny"/>
    <w:link w:val="Tekstpodstawowy2Znak"/>
    <w:uiPriority w:val="99"/>
    <w:semiHidden/>
    <w:unhideWhenUsed/>
    <w:rsid w:val="00A30CFC"/>
    <w:pPr>
      <w:spacing w:after="120" w:line="480" w:lineRule="auto"/>
    </w:pPr>
  </w:style>
  <w:style w:type="character" w:customStyle="1" w:styleId="Tekstpodstawowy2Znak">
    <w:name w:val="Tekst podstawowy 2 Znak"/>
    <w:basedOn w:val="Domylnaczcionkaakapitu"/>
    <w:link w:val="Tekstpodstawowy2"/>
    <w:uiPriority w:val="99"/>
    <w:semiHidden/>
    <w:rsid w:val="00A30CFC"/>
  </w:style>
  <w:style w:type="table" w:customStyle="1" w:styleId="Tabelasiatki6kolorowaakcent11">
    <w:name w:val="Tabela siatki 6 — kolorowa — akcent 11"/>
    <w:basedOn w:val="Standardowy"/>
    <w:uiPriority w:val="51"/>
    <w:rsid w:val="00B55F60"/>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Legenda">
    <w:name w:val="caption"/>
    <w:aliases w:val="Tabela podpis, Znak,Legenda Znak,Legenda Znak Znak Znak,Legenda Znak Znak,Legenda Znak Znak Znak Znak,Legenda Znak Znak Znak Znak Znak Znak,Legenda Znak Znak Znak Znak Znak Znak Znak,Legenda Znak Znak Znak Znak Znak Znak Znak Znak Znak Z"/>
    <w:basedOn w:val="Normalny"/>
    <w:next w:val="Normalny"/>
    <w:link w:val="LegendaZnak1"/>
    <w:unhideWhenUsed/>
    <w:qFormat/>
    <w:rsid w:val="00B55F60"/>
    <w:pPr>
      <w:spacing w:line="240" w:lineRule="auto"/>
    </w:pPr>
    <w:rPr>
      <w:i/>
      <w:iCs/>
      <w:color w:val="1F497D" w:themeColor="text2"/>
      <w:sz w:val="18"/>
      <w:szCs w:val="18"/>
    </w:rPr>
  </w:style>
  <w:style w:type="character" w:customStyle="1" w:styleId="LegendaZnak1">
    <w:name w:val="Legenda Znak1"/>
    <w:aliases w:val="Tabela podpis Znak, Znak Znak,Legenda Znak Znak1,Legenda Znak Znak Znak Znak1,Legenda Znak Znak Znak1,Legenda Znak Znak Znak Znak Znak,Legenda Znak Znak Znak Znak Znak Znak Znak1,Legenda Znak Znak Znak Znak Znak Znak Znak Znak"/>
    <w:link w:val="Legenda"/>
    <w:rsid w:val="00B55F60"/>
    <w:rPr>
      <w:i/>
      <w:iCs/>
      <w:color w:val="1F497D" w:themeColor="text2"/>
      <w:sz w:val="18"/>
      <w:szCs w:val="18"/>
    </w:rPr>
  </w:style>
  <w:style w:type="paragraph" w:customStyle="1" w:styleId="BKakapit">
    <w:name w:val="BK_akapit"/>
    <w:basedOn w:val="Normalny"/>
    <w:autoRedefine/>
    <w:qFormat/>
    <w:rsid w:val="00682F93"/>
    <w:pPr>
      <w:widowControl w:val="0"/>
      <w:autoSpaceDE w:val="0"/>
      <w:autoSpaceDN w:val="0"/>
      <w:adjustRightInd w:val="0"/>
      <w:spacing w:after="0" w:line="360" w:lineRule="auto"/>
      <w:ind w:firstLine="709"/>
      <w:jc w:val="both"/>
    </w:pPr>
    <w:rPr>
      <w:rFonts w:ascii="Calibri" w:eastAsia="Times New Roman" w:hAnsi="Calibri" w:cs="Times New Roman"/>
      <w:szCs w:val="24"/>
      <w:lang w:eastAsia="pl-PL"/>
    </w:rPr>
  </w:style>
  <w:style w:type="paragraph" w:customStyle="1" w:styleId="nag1">
    <w:name w:val="nag1"/>
    <w:basedOn w:val="Nagwek1"/>
    <w:next w:val="text"/>
    <w:rsid w:val="00682F93"/>
    <w:pPr>
      <w:keepLines w:val="0"/>
      <w:pageBreakBefore/>
      <w:numPr>
        <w:numId w:val="1"/>
      </w:numPr>
      <w:spacing w:before="240" w:after="240" w:line="360" w:lineRule="auto"/>
      <w:jc w:val="both"/>
    </w:pPr>
    <w:rPr>
      <w:rFonts w:ascii="Verdana" w:eastAsia="Times New Roman" w:hAnsi="Verdana" w:cs="Arial"/>
      <w:color w:val="auto"/>
      <w:kern w:val="32"/>
      <w:sz w:val="24"/>
      <w:szCs w:val="30"/>
      <w:u w:val="single"/>
      <w:lang w:eastAsia="pl-PL"/>
    </w:rPr>
  </w:style>
  <w:style w:type="paragraph" w:customStyle="1" w:styleId="text">
    <w:name w:val="text"/>
    <w:basedOn w:val="Normalny"/>
    <w:rsid w:val="00682F93"/>
    <w:pPr>
      <w:keepNext/>
      <w:numPr>
        <w:ilvl w:val="1"/>
        <w:numId w:val="1"/>
      </w:numPr>
      <w:spacing w:after="0" w:line="360" w:lineRule="auto"/>
      <w:jc w:val="both"/>
    </w:pPr>
    <w:rPr>
      <w:rFonts w:ascii="Verdana" w:eastAsia="Times New Roman" w:hAnsi="Verdana" w:cs="Times New Roman"/>
      <w:sz w:val="24"/>
      <w:szCs w:val="24"/>
      <w:lang w:eastAsia="pl-PL"/>
    </w:rPr>
  </w:style>
  <w:style w:type="paragraph" w:customStyle="1" w:styleId="nag2">
    <w:name w:val="nag2"/>
    <w:basedOn w:val="Nagwek2"/>
    <w:next w:val="text"/>
    <w:rsid w:val="00682F93"/>
    <w:pPr>
      <w:keepLines w:val="0"/>
      <w:numPr>
        <w:ilvl w:val="2"/>
        <w:numId w:val="1"/>
      </w:numPr>
      <w:tabs>
        <w:tab w:val="left" w:pos="851"/>
      </w:tabs>
      <w:spacing w:before="240" w:after="120" w:line="360" w:lineRule="auto"/>
      <w:jc w:val="both"/>
    </w:pPr>
    <w:rPr>
      <w:rFonts w:ascii="Verdana" w:eastAsia="Times New Roman" w:hAnsi="Verdana" w:cs="Arial"/>
      <w:iCs/>
      <w:color w:val="auto"/>
      <w:sz w:val="24"/>
      <w:szCs w:val="28"/>
      <w:lang w:eastAsia="pl-PL"/>
    </w:rPr>
  </w:style>
  <w:style w:type="table" w:customStyle="1" w:styleId="Tabelasiatki1jasnaakcent11">
    <w:name w:val="Tabela siatki 1 — jasna — akcent 11"/>
    <w:basedOn w:val="Standardowy"/>
    <w:uiPriority w:val="46"/>
    <w:rsid w:val="005950AA"/>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TableContents">
    <w:name w:val="Table Contents"/>
    <w:basedOn w:val="Normalny"/>
    <w:rsid w:val="002A1FED"/>
    <w:pPr>
      <w:widowControl w:val="0"/>
      <w:suppressLineNumbers/>
      <w:suppressAutoHyphens/>
      <w:autoSpaceDN w:val="0"/>
      <w:spacing w:before="113" w:after="113" w:line="240" w:lineRule="auto"/>
      <w:textAlignment w:val="baseline"/>
    </w:pPr>
    <w:rPr>
      <w:rFonts w:ascii="Times New Roman" w:eastAsia="SimSun" w:hAnsi="Times New Roma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85632">
      <w:bodyDiv w:val="1"/>
      <w:marLeft w:val="0"/>
      <w:marRight w:val="0"/>
      <w:marTop w:val="0"/>
      <w:marBottom w:val="0"/>
      <w:divBdr>
        <w:top w:val="none" w:sz="0" w:space="0" w:color="auto"/>
        <w:left w:val="none" w:sz="0" w:space="0" w:color="auto"/>
        <w:bottom w:val="none" w:sz="0" w:space="0" w:color="auto"/>
        <w:right w:val="none" w:sz="0" w:space="0" w:color="auto"/>
      </w:divBdr>
    </w:div>
    <w:div w:id="64185367">
      <w:bodyDiv w:val="1"/>
      <w:marLeft w:val="0"/>
      <w:marRight w:val="0"/>
      <w:marTop w:val="0"/>
      <w:marBottom w:val="0"/>
      <w:divBdr>
        <w:top w:val="none" w:sz="0" w:space="0" w:color="auto"/>
        <w:left w:val="none" w:sz="0" w:space="0" w:color="auto"/>
        <w:bottom w:val="none" w:sz="0" w:space="0" w:color="auto"/>
        <w:right w:val="none" w:sz="0" w:space="0" w:color="auto"/>
      </w:divBdr>
    </w:div>
    <w:div w:id="98336120">
      <w:bodyDiv w:val="1"/>
      <w:marLeft w:val="0"/>
      <w:marRight w:val="0"/>
      <w:marTop w:val="0"/>
      <w:marBottom w:val="0"/>
      <w:divBdr>
        <w:top w:val="none" w:sz="0" w:space="0" w:color="auto"/>
        <w:left w:val="none" w:sz="0" w:space="0" w:color="auto"/>
        <w:bottom w:val="none" w:sz="0" w:space="0" w:color="auto"/>
        <w:right w:val="none" w:sz="0" w:space="0" w:color="auto"/>
      </w:divBdr>
    </w:div>
    <w:div w:id="102187504">
      <w:bodyDiv w:val="1"/>
      <w:marLeft w:val="0"/>
      <w:marRight w:val="0"/>
      <w:marTop w:val="0"/>
      <w:marBottom w:val="0"/>
      <w:divBdr>
        <w:top w:val="none" w:sz="0" w:space="0" w:color="auto"/>
        <w:left w:val="none" w:sz="0" w:space="0" w:color="auto"/>
        <w:bottom w:val="none" w:sz="0" w:space="0" w:color="auto"/>
        <w:right w:val="none" w:sz="0" w:space="0" w:color="auto"/>
      </w:divBdr>
    </w:div>
    <w:div w:id="112095106">
      <w:bodyDiv w:val="1"/>
      <w:marLeft w:val="0"/>
      <w:marRight w:val="0"/>
      <w:marTop w:val="0"/>
      <w:marBottom w:val="0"/>
      <w:divBdr>
        <w:top w:val="none" w:sz="0" w:space="0" w:color="auto"/>
        <w:left w:val="none" w:sz="0" w:space="0" w:color="auto"/>
        <w:bottom w:val="none" w:sz="0" w:space="0" w:color="auto"/>
        <w:right w:val="none" w:sz="0" w:space="0" w:color="auto"/>
      </w:divBdr>
    </w:div>
    <w:div w:id="123425800">
      <w:bodyDiv w:val="1"/>
      <w:marLeft w:val="0"/>
      <w:marRight w:val="0"/>
      <w:marTop w:val="0"/>
      <w:marBottom w:val="0"/>
      <w:divBdr>
        <w:top w:val="none" w:sz="0" w:space="0" w:color="auto"/>
        <w:left w:val="none" w:sz="0" w:space="0" w:color="auto"/>
        <w:bottom w:val="none" w:sz="0" w:space="0" w:color="auto"/>
        <w:right w:val="none" w:sz="0" w:space="0" w:color="auto"/>
      </w:divBdr>
    </w:div>
    <w:div w:id="130752448">
      <w:bodyDiv w:val="1"/>
      <w:marLeft w:val="0"/>
      <w:marRight w:val="0"/>
      <w:marTop w:val="0"/>
      <w:marBottom w:val="0"/>
      <w:divBdr>
        <w:top w:val="none" w:sz="0" w:space="0" w:color="auto"/>
        <w:left w:val="none" w:sz="0" w:space="0" w:color="auto"/>
        <w:bottom w:val="none" w:sz="0" w:space="0" w:color="auto"/>
        <w:right w:val="none" w:sz="0" w:space="0" w:color="auto"/>
      </w:divBdr>
    </w:div>
    <w:div w:id="159515272">
      <w:bodyDiv w:val="1"/>
      <w:marLeft w:val="0"/>
      <w:marRight w:val="0"/>
      <w:marTop w:val="0"/>
      <w:marBottom w:val="0"/>
      <w:divBdr>
        <w:top w:val="none" w:sz="0" w:space="0" w:color="auto"/>
        <w:left w:val="none" w:sz="0" w:space="0" w:color="auto"/>
        <w:bottom w:val="none" w:sz="0" w:space="0" w:color="auto"/>
        <w:right w:val="none" w:sz="0" w:space="0" w:color="auto"/>
      </w:divBdr>
    </w:div>
    <w:div w:id="171726948">
      <w:bodyDiv w:val="1"/>
      <w:marLeft w:val="0"/>
      <w:marRight w:val="0"/>
      <w:marTop w:val="0"/>
      <w:marBottom w:val="0"/>
      <w:divBdr>
        <w:top w:val="none" w:sz="0" w:space="0" w:color="auto"/>
        <w:left w:val="none" w:sz="0" w:space="0" w:color="auto"/>
        <w:bottom w:val="none" w:sz="0" w:space="0" w:color="auto"/>
        <w:right w:val="none" w:sz="0" w:space="0" w:color="auto"/>
      </w:divBdr>
    </w:div>
    <w:div w:id="195197120">
      <w:bodyDiv w:val="1"/>
      <w:marLeft w:val="0"/>
      <w:marRight w:val="0"/>
      <w:marTop w:val="0"/>
      <w:marBottom w:val="0"/>
      <w:divBdr>
        <w:top w:val="none" w:sz="0" w:space="0" w:color="auto"/>
        <w:left w:val="none" w:sz="0" w:space="0" w:color="auto"/>
        <w:bottom w:val="none" w:sz="0" w:space="0" w:color="auto"/>
        <w:right w:val="none" w:sz="0" w:space="0" w:color="auto"/>
      </w:divBdr>
    </w:div>
    <w:div w:id="217207711">
      <w:bodyDiv w:val="1"/>
      <w:marLeft w:val="0"/>
      <w:marRight w:val="0"/>
      <w:marTop w:val="0"/>
      <w:marBottom w:val="0"/>
      <w:divBdr>
        <w:top w:val="none" w:sz="0" w:space="0" w:color="auto"/>
        <w:left w:val="none" w:sz="0" w:space="0" w:color="auto"/>
        <w:bottom w:val="none" w:sz="0" w:space="0" w:color="auto"/>
        <w:right w:val="none" w:sz="0" w:space="0" w:color="auto"/>
      </w:divBdr>
    </w:div>
    <w:div w:id="224416990">
      <w:bodyDiv w:val="1"/>
      <w:marLeft w:val="0"/>
      <w:marRight w:val="0"/>
      <w:marTop w:val="0"/>
      <w:marBottom w:val="0"/>
      <w:divBdr>
        <w:top w:val="none" w:sz="0" w:space="0" w:color="auto"/>
        <w:left w:val="none" w:sz="0" w:space="0" w:color="auto"/>
        <w:bottom w:val="none" w:sz="0" w:space="0" w:color="auto"/>
        <w:right w:val="none" w:sz="0" w:space="0" w:color="auto"/>
      </w:divBdr>
    </w:div>
    <w:div w:id="229971834">
      <w:bodyDiv w:val="1"/>
      <w:marLeft w:val="0"/>
      <w:marRight w:val="0"/>
      <w:marTop w:val="0"/>
      <w:marBottom w:val="0"/>
      <w:divBdr>
        <w:top w:val="none" w:sz="0" w:space="0" w:color="auto"/>
        <w:left w:val="none" w:sz="0" w:space="0" w:color="auto"/>
        <w:bottom w:val="none" w:sz="0" w:space="0" w:color="auto"/>
        <w:right w:val="none" w:sz="0" w:space="0" w:color="auto"/>
      </w:divBdr>
    </w:div>
    <w:div w:id="259875593">
      <w:bodyDiv w:val="1"/>
      <w:marLeft w:val="0"/>
      <w:marRight w:val="0"/>
      <w:marTop w:val="0"/>
      <w:marBottom w:val="0"/>
      <w:divBdr>
        <w:top w:val="none" w:sz="0" w:space="0" w:color="auto"/>
        <w:left w:val="none" w:sz="0" w:space="0" w:color="auto"/>
        <w:bottom w:val="none" w:sz="0" w:space="0" w:color="auto"/>
        <w:right w:val="none" w:sz="0" w:space="0" w:color="auto"/>
      </w:divBdr>
      <w:divsChild>
        <w:div w:id="1457093568">
          <w:marLeft w:val="0"/>
          <w:marRight w:val="0"/>
          <w:marTop w:val="0"/>
          <w:marBottom w:val="0"/>
          <w:divBdr>
            <w:top w:val="none" w:sz="0" w:space="0" w:color="auto"/>
            <w:left w:val="none" w:sz="0" w:space="0" w:color="auto"/>
            <w:bottom w:val="none" w:sz="0" w:space="0" w:color="auto"/>
            <w:right w:val="none" w:sz="0" w:space="0" w:color="auto"/>
          </w:divBdr>
          <w:divsChild>
            <w:div w:id="26413780">
              <w:marLeft w:val="0"/>
              <w:marRight w:val="0"/>
              <w:marTop w:val="0"/>
              <w:marBottom w:val="0"/>
              <w:divBdr>
                <w:top w:val="none" w:sz="0" w:space="0" w:color="auto"/>
                <w:left w:val="none" w:sz="0" w:space="0" w:color="auto"/>
                <w:bottom w:val="none" w:sz="0" w:space="0" w:color="auto"/>
                <w:right w:val="none" w:sz="0" w:space="0" w:color="auto"/>
              </w:divBdr>
            </w:div>
            <w:div w:id="47654386">
              <w:marLeft w:val="0"/>
              <w:marRight w:val="0"/>
              <w:marTop w:val="0"/>
              <w:marBottom w:val="0"/>
              <w:divBdr>
                <w:top w:val="none" w:sz="0" w:space="0" w:color="auto"/>
                <w:left w:val="none" w:sz="0" w:space="0" w:color="auto"/>
                <w:bottom w:val="none" w:sz="0" w:space="0" w:color="auto"/>
                <w:right w:val="none" w:sz="0" w:space="0" w:color="auto"/>
              </w:divBdr>
            </w:div>
            <w:div w:id="73669864">
              <w:marLeft w:val="0"/>
              <w:marRight w:val="0"/>
              <w:marTop w:val="0"/>
              <w:marBottom w:val="0"/>
              <w:divBdr>
                <w:top w:val="none" w:sz="0" w:space="0" w:color="auto"/>
                <w:left w:val="none" w:sz="0" w:space="0" w:color="auto"/>
                <w:bottom w:val="none" w:sz="0" w:space="0" w:color="auto"/>
                <w:right w:val="none" w:sz="0" w:space="0" w:color="auto"/>
              </w:divBdr>
            </w:div>
            <w:div w:id="129247350">
              <w:marLeft w:val="0"/>
              <w:marRight w:val="0"/>
              <w:marTop w:val="0"/>
              <w:marBottom w:val="0"/>
              <w:divBdr>
                <w:top w:val="none" w:sz="0" w:space="0" w:color="auto"/>
                <w:left w:val="none" w:sz="0" w:space="0" w:color="auto"/>
                <w:bottom w:val="none" w:sz="0" w:space="0" w:color="auto"/>
                <w:right w:val="none" w:sz="0" w:space="0" w:color="auto"/>
              </w:divBdr>
            </w:div>
            <w:div w:id="160321083">
              <w:marLeft w:val="0"/>
              <w:marRight w:val="0"/>
              <w:marTop w:val="0"/>
              <w:marBottom w:val="0"/>
              <w:divBdr>
                <w:top w:val="none" w:sz="0" w:space="0" w:color="auto"/>
                <w:left w:val="none" w:sz="0" w:space="0" w:color="auto"/>
                <w:bottom w:val="none" w:sz="0" w:space="0" w:color="auto"/>
                <w:right w:val="none" w:sz="0" w:space="0" w:color="auto"/>
              </w:divBdr>
            </w:div>
            <w:div w:id="256443767">
              <w:marLeft w:val="0"/>
              <w:marRight w:val="0"/>
              <w:marTop w:val="0"/>
              <w:marBottom w:val="0"/>
              <w:divBdr>
                <w:top w:val="none" w:sz="0" w:space="0" w:color="auto"/>
                <w:left w:val="none" w:sz="0" w:space="0" w:color="auto"/>
                <w:bottom w:val="none" w:sz="0" w:space="0" w:color="auto"/>
                <w:right w:val="none" w:sz="0" w:space="0" w:color="auto"/>
              </w:divBdr>
            </w:div>
            <w:div w:id="328800613">
              <w:marLeft w:val="0"/>
              <w:marRight w:val="0"/>
              <w:marTop w:val="0"/>
              <w:marBottom w:val="0"/>
              <w:divBdr>
                <w:top w:val="none" w:sz="0" w:space="0" w:color="auto"/>
                <w:left w:val="none" w:sz="0" w:space="0" w:color="auto"/>
                <w:bottom w:val="none" w:sz="0" w:space="0" w:color="auto"/>
                <w:right w:val="none" w:sz="0" w:space="0" w:color="auto"/>
              </w:divBdr>
            </w:div>
            <w:div w:id="372115878">
              <w:marLeft w:val="0"/>
              <w:marRight w:val="0"/>
              <w:marTop w:val="0"/>
              <w:marBottom w:val="0"/>
              <w:divBdr>
                <w:top w:val="none" w:sz="0" w:space="0" w:color="auto"/>
                <w:left w:val="none" w:sz="0" w:space="0" w:color="auto"/>
                <w:bottom w:val="none" w:sz="0" w:space="0" w:color="auto"/>
                <w:right w:val="none" w:sz="0" w:space="0" w:color="auto"/>
              </w:divBdr>
            </w:div>
            <w:div w:id="456996466">
              <w:marLeft w:val="0"/>
              <w:marRight w:val="0"/>
              <w:marTop w:val="0"/>
              <w:marBottom w:val="0"/>
              <w:divBdr>
                <w:top w:val="none" w:sz="0" w:space="0" w:color="auto"/>
                <w:left w:val="none" w:sz="0" w:space="0" w:color="auto"/>
                <w:bottom w:val="none" w:sz="0" w:space="0" w:color="auto"/>
                <w:right w:val="none" w:sz="0" w:space="0" w:color="auto"/>
              </w:divBdr>
            </w:div>
            <w:div w:id="499126522">
              <w:marLeft w:val="0"/>
              <w:marRight w:val="0"/>
              <w:marTop w:val="0"/>
              <w:marBottom w:val="0"/>
              <w:divBdr>
                <w:top w:val="none" w:sz="0" w:space="0" w:color="auto"/>
                <w:left w:val="none" w:sz="0" w:space="0" w:color="auto"/>
                <w:bottom w:val="none" w:sz="0" w:space="0" w:color="auto"/>
                <w:right w:val="none" w:sz="0" w:space="0" w:color="auto"/>
              </w:divBdr>
            </w:div>
            <w:div w:id="500195682">
              <w:marLeft w:val="0"/>
              <w:marRight w:val="0"/>
              <w:marTop w:val="0"/>
              <w:marBottom w:val="0"/>
              <w:divBdr>
                <w:top w:val="none" w:sz="0" w:space="0" w:color="auto"/>
                <w:left w:val="none" w:sz="0" w:space="0" w:color="auto"/>
                <w:bottom w:val="none" w:sz="0" w:space="0" w:color="auto"/>
                <w:right w:val="none" w:sz="0" w:space="0" w:color="auto"/>
              </w:divBdr>
            </w:div>
            <w:div w:id="513112157">
              <w:marLeft w:val="0"/>
              <w:marRight w:val="0"/>
              <w:marTop w:val="0"/>
              <w:marBottom w:val="0"/>
              <w:divBdr>
                <w:top w:val="none" w:sz="0" w:space="0" w:color="auto"/>
                <w:left w:val="none" w:sz="0" w:space="0" w:color="auto"/>
                <w:bottom w:val="none" w:sz="0" w:space="0" w:color="auto"/>
                <w:right w:val="none" w:sz="0" w:space="0" w:color="auto"/>
              </w:divBdr>
            </w:div>
            <w:div w:id="526604852">
              <w:marLeft w:val="0"/>
              <w:marRight w:val="0"/>
              <w:marTop w:val="0"/>
              <w:marBottom w:val="0"/>
              <w:divBdr>
                <w:top w:val="none" w:sz="0" w:space="0" w:color="auto"/>
                <w:left w:val="none" w:sz="0" w:space="0" w:color="auto"/>
                <w:bottom w:val="none" w:sz="0" w:space="0" w:color="auto"/>
                <w:right w:val="none" w:sz="0" w:space="0" w:color="auto"/>
              </w:divBdr>
            </w:div>
            <w:div w:id="656760508">
              <w:marLeft w:val="0"/>
              <w:marRight w:val="0"/>
              <w:marTop w:val="0"/>
              <w:marBottom w:val="0"/>
              <w:divBdr>
                <w:top w:val="none" w:sz="0" w:space="0" w:color="auto"/>
                <w:left w:val="none" w:sz="0" w:space="0" w:color="auto"/>
                <w:bottom w:val="none" w:sz="0" w:space="0" w:color="auto"/>
                <w:right w:val="none" w:sz="0" w:space="0" w:color="auto"/>
              </w:divBdr>
            </w:div>
            <w:div w:id="743333446">
              <w:marLeft w:val="0"/>
              <w:marRight w:val="0"/>
              <w:marTop w:val="0"/>
              <w:marBottom w:val="0"/>
              <w:divBdr>
                <w:top w:val="none" w:sz="0" w:space="0" w:color="auto"/>
                <w:left w:val="none" w:sz="0" w:space="0" w:color="auto"/>
                <w:bottom w:val="none" w:sz="0" w:space="0" w:color="auto"/>
                <w:right w:val="none" w:sz="0" w:space="0" w:color="auto"/>
              </w:divBdr>
            </w:div>
            <w:div w:id="775100803">
              <w:marLeft w:val="0"/>
              <w:marRight w:val="0"/>
              <w:marTop w:val="0"/>
              <w:marBottom w:val="0"/>
              <w:divBdr>
                <w:top w:val="none" w:sz="0" w:space="0" w:color="auto"/>
                <w:left w:val="none" w:sz="0" w:space="0" w:color="auto"/>
                <w:bottom w:val="none" w:sz="0" w:space="0" w:color="auto"/>
                <w:right w:val="none" w:sz="0" w:space="0" w:color="auto"/>
              </w:divBdr>
            </w:div>
            <w:div w:id="999428321">
              <w:marLeft w:val="0"/>
              <w:marRight w:val="0"/>
              <w:marTop w:val="0"/>
              <w:marBottom w:val="0"/>
              <w:divBdr>
                <w:top w:val="none" w:sz="0" w:space="0" w:color="auto"/>
                <w:left w:val="none" w:sz="0" w:space="0" w:color="auto"/>
                <w:bottom w:val="none" w:sz="0" w:space="0" w:color="auto"/>
                <w:right w:val="none" w:sz="0" w:space="0" w:color="auto"/>
              </w:divBdr>
            </w:div>
            <w:div w:id="1092236295">
              <w:marLeft w:val="0"/>
              <w:marRight w:val="0"/>
              <w:marTop w:val="0"/>
              <w:marBottom w:val="0"/>
              <w:divBdr>
                <w:top w:val="none" w:sz="0" w:space="0" w:color="auto"/>
                <w:left w:val="none" w:sz="0" w:space="0" w:color="auto"/>
                <w:bottom w:val="none" w:sz="0" w:space="0" w:color="auto"/>
                <w:right w:val="none" w:sz="0" w:space="0" w:color="auto"/>
              </w:divBdr>
            </w:div>
            <w:div w:id="1172523873">
              <w:marLeft w:val="0"/>
              <w:marRight w:val="0"/>
              <w:marTop w:val="0"/>
              <w:marBottom w:val="0"/>
              <w:divBdr>
                <w:top w:val="none" w:sz="0" w:space="0" w:color="auto"/>
                <w:left w:val="none" w:sz="0" w:space="0" w:color="auto"/>
                <w:bottom w:val="none" w:sz="0" w:space="0" w:color="auto"/>
                <w:right w:val="none" w:sz="0" w:space="0" w:color="auto"/>
              </w:divBdr>
            </w:div>
            <w:div w:id="1193038773">
              <w:marLeft w:val="0"/>
              <w:marRight w:val="0"/>
              <w:marTop w:val="0"/>
              <w:marBottom w:val="0"/>
              <w:divBdr>
                <w:top w:val="none" w:sz="0" w:space="0" w:color="auto"/>
                <w:left w:val="none" w:sz="0" w:space="0" w:color="auto"/>
                <w:bottom w:val="none" w:sz="0" w:space="0" w:color="auto"/>
                <w:right w:val="none" w:sz="0" w:space="0" w:color="auto"/>
              </w:divBdr>
            </w:div>
            <w:div w:id="1199393667">
              <w:marLeft w:val="0"/>
              <w:marRight w:val="0"/>
              <w:marTop w:val="0"/>
              <w:marBottom w:val="0"/>
              <w:divBdr>
                <w:top w:val="none" w:sz="0" w:space="0" w:color="auto"/>
                <w:left w:val="none" w:sz="0" w:space="0" w:color="auto"/>
                <w:bottom w:val="none" w:sz="0" w:space="0" w:color="auto"/>
                <w:right w:val="none" w:sz="0" w:space="0" w:color="auto"/>
              </w:divBdr>
            </w:div>
            <w:div w:id="1245258445">
              <w:marLeft w:val="0"/>
              <w:marRight w:val="0"/>
              <w:marTop w:val="0"/>
              <w:marBottom w:val="0"/>
              <w:divBdr>
                <w:top w:val="none" w:sz="0" w:space="0" w:color="auto"/>
                <w:left w:val="none" w:sz="0" w:space="0" w:color="auto"/>
                <w:bottom w:val="none" w:sz="0" w:space="0" w:color="auto"/>
                <w:right w:val="none" w:sz="0" w:space="0" w:color="auto"/>
              </w:divBdr>
            </w:div>
            <w:div w:id="1352993783">
              <w:marLeft w:val="0"/>
              <w:marRight w:val="0"/>
              <w:marTop w:val="0"/>
              <w:marBottom w:val="0"/>
              <w:divBdr>
                <w:top w:val="none" w:sz="0" w:space="0" w:color="auto"/>
                <w:left w:val="none" w:sz="0" w:space="0" w:color="auto"/>
                <w:bottom w:val="none" w:sz="0" w:space="0" w:color="auto"/>
                <w:right w:val="none" w:sz="0" w:space="0" w:color="auto"/>
              </w:divBdr>
            </w:div>
            <w:div w:id="1385253381">
              <w:marLeft w:val="0"/>
              <w:marRight w:val="0"/>
              <w:marTop w:val="0"/>
              <w:marBottom w:val="0"/>
              <w:divBdr>
                <w:top w:val="none" w:sz="0" w:space="0" w:color="auto"/>
                <w:left w:val="none" w:sz="0" w:space="0" w:color="auto"/>
                <w:bottom w:val="none" w:sz="0" w:space="0" w:color="auto"/>
                <w:right w:val="none" w:sz="0" w:space="0" w:color="auto"/>
              </w:divBdr>
            </w:div>
            <w:div w:id="1418600992">
              <w:marLeft w:val="0"/>
              <w:marRight w:val="0"/>
              <w:marTop w:val="0"/>
              <w:marBottom w:val="0"/>
              <w:divBdr>
                <w:top w:val="none" w:sz="0" w:space="0" w:color="auto"/>
                <w:left w:val="none" w:sz="0" w:space="0" w:color="auto"/>
                <w:bottom w:val="none" w:sz="0" w:space="0" w:color="auto"/>
                <w:right w:val="none" w:sz="0" w:space="0" w:color="auto"/>
              </w:divBdr>
            </w:div>
            <w:div w:id="1469203317">
              <w:marLeft w:val="0"/>
              <w:marRight w:val="0"/>
              <w:marTop w:val="0"/>
              <w:marBottom w:val="0"/>
              <w:divBdr>
                <w:top w:val="none" w:sz="0" w:space="0" w:color="auto"/>
                <w:left w:val="none" w:sz="0" w:space="0" w:color="auto"/>
                <w:bottom w:val="none" w:sz="0" w:space="0" w:color="auto"/>
                <w:right w:val="none" w:sz="0" w:space="0" w:color="auto"/>
              </w:divBdr>
            </w:div>
            <w:div w:id="1481190699">
              <w:marLeft w:val="0"/>
              <w:marRight w:val="0"/>
              <w:marTop w:val="0"/>
              <w:marBottom w:val="0"/>
              <w:divBdr>
                <w:top w:val="none" w:sz="0" w:space="0" w:color="auto"/>
                <w:left w:val="none" w:sz="0" w:space="0" w:color="auto"/>
                <w:bottom w:val="none" w:sz="0" w:space="0" w:color="auto"/>
                <w:right w:val="none" w:sz="0" w:space="0" w:color="auto"/>
              </w:divBdr>
            </w:div>
            <w:div w:id="1520781048">
              <w:marLeft w:val="0"/>
              <w:marRight w:val="0"/>
              <w:marTop w:val="0"/>
              <w:marBottom w:val="0"/>
              <w:divBdr>
                <w:top w:val="none" w:sz="0" w:space="0" w:color="auto"/>
                <w:left w:val="none" w:sz="0" w:space="0" w:color="auto"/>
                <w:bottom w:val="none" w:sz="0" w:space="0" w:color="auto"/>
                <w:right w:val="none" w:sz="0" w:space="0" w:color="auto"/>
              </w:divBdr>
            </w:div>
            <w:div w:id="1528710330">
              <w:marLeft w:val="0"/>
              <w:marRight w:val="0"/>
              <w:marTop w:val="0"/>
              <w:marBottom w:val="0"/>
              <w:divBdr>
                <w:top w:val="none" w:sz="0" w:space="0" w:color="auto"/>
                <w:left w:val="none" w:sz="0" w:space="0" w:color="auto"/>
                <w:bottom w:val="none" w:sz="0" w:space="0" w:color="auto"/>
                <w:right w:val="none" w:sz="0" w:space="0" w:color="auto"/>
              </w:divBdr>
            </w:div>
            <w:div w:id="1555584382">
              <w:marLeft w:val="0"/>
              <w:marRight w:val="0"/>
              <w:marTop w:val="0"/>
              <w:marBottom w:val="0"/>
              <w:divBdr>
                <w:top w:val="none" w:sz="0" w:space="0" w:color="auto"/>
                <w:left w:val="none" w:sz="0" w:space="0" w:color="auto"/>
                <w:bottom w:val="none" w:sz="0" w:space="0" w:color="auto"/>
                <w:right w:val="none" w:sz="0" w:space="0" w:color="auto"/>
              </w:divBdr>
            </w:div>
            <w:div w:id="1590656906">
              <w:marLeft w:val="0"/>
              <w:marRight w:val="0"/>
              <w:marTop w:val="0"/>
              <w:marBottom w:val="0"/>
              <w:divBdr>
                <w:top w:val="none" w:sz="0" w:space="0" w:color="auto"/>
                <w:left w:val="none" w:sz="0" w:space="0" w:color="auto"/>
                <w:bottom w:val="none" w:sz="0" w:space="0" w:color="auto"/>
                <w:right w:val="none" w:sz="0" w:space="0" w:color="auto"/>
              </w:divBdr>
            </w:div>
            <w:div w:id="1604530419">
              <w:marLeft w:val="0"/>
              <w:marRight w:val="0"/>
              <w:marTop w:val="0"/>
              <w:marBottom w:val="0"/>
              <w:divBdr>
                <w:top w:val="none" w:sz="0" w:space="0" w:color="auto"/>
                <w:left w:val="none" w:sz="0" w:space="0" w:color="auto"/>
                <w:bottom w:val="none" w:sz="0" w:space="0" w:color="auto"/>
                <w:right w:val="none" w:sz="0" w:space="0" w:color="auto"/>
              </w:divBdr>
            </w:div>
            <w:div w:id="1627547641">
              <w:marLeft w:val="0"/>
              <w:marRight w:val="0"/>
              <w:marTop w:val="0"/>
              <w:marBottom w:val="0"/>
              <w:divBdr>
                <w:top w:val="none" w:sz="0" w:space="0" w:color="auto"/>
                <w:left w:val="none" w:sz="0" w:space="0" w:color="auto"/>
                <w:bottom w:val="none" w:sz="0" w:space="0" w:color="auto"/>
                <w:right w:val="none" w:sz="0" w:space="0" w:color="auto"/>
              </w:divBdr>
            </w:div>
            <w:div w:id="1732995596">
              <w:marLeft w:val="0"/>
              <w:marRight w:val="0"/>
              <w:marTop w:val="0"/>
              <w:marBottom w:val="0"/>
              <w:divBdr>
                <w:top w:val="none" w:sz="0" w:space="0" w:color="auto"/>
                <w:left w:val="none" w:sz="0" w:space="0" w:color="auto"/>
                <w:bottom w:val="none" w:sz="0" w:space="0" w:color="auto"/>
                <w:right w:val="none" w:sz="0" w:space="0" w:color="auto"/>
              </w:divBdr>
            </w:div>
            <w:div w:id="1780953134">
              <w:marLeft w:val="0"/>
              <w:marRight w:val="0"/>
              <w:marTop w:val="0"/>
              <w:marBottom w:val="0"/>
              <w:divBdr>
                <w:top w:val="none" w:sz="0" w:space="0" w:color="auto"/>
                <w:left w:val="none" w:sz="0" w:space="0" w:color="auto"/>
                <w:bottom w:val="none" w:sz="0" w:space="0" w:color="auto"/>
                <w:right w:val="none" w:sz="0" w:space="0" w:color="auto"/>
              </w:divBdr>
            </w:div>
            <w:div w:id="1790197324">
              <w:marLeft w:val="0"/>
              <w:marRight w:val="0"/>
              <w:marTop w:val="0"/>
              <w:marBottom w:val="0"/>
              <w:divBdr>
                <w:top w:val="none" w:sz="0" w:space="0" w:color="auto"/>
                <w:left w:val="none" w:sz="0" w:space="0" w:color="auto"/>
                <w:bottom w:val="none" w:sz="0" w:space="0" w:color="auto"/>
                <w:right w:val="none" w:sz="0" w:space="0" w:color="auto"/>
              </w:divBdr>
            </w:div>
            <w:div w:id="1868833985">
              <w:marLeft w:val="0"/>
              <w:marRight w:val="0"/>
              <w:marTop w:val="0"/>
              <w:marBottom w:val="0"/>
              <w:divBdr>
                <w:top w:val="none" w:sz="0" w:space="0" w:color="auto"/>
                <w:left w:val="none" w:sz="0" w:space="0" w:color="auto"/>
                <w:bottom w:val="none" w:sz="0" w:space="0" w:color="auto"/>
                <w:right w:val="none" w:sz="0" w:space="0" w:color="auto"/>
              </w:divBdr>
            </w:div>
            <w:div w:id="1898005143">
              <w:marLeft w:val="0"/>
              <w:marRight w:val="0"/>
              <w:marTop w:val="0"/>
              <w:marBottom w:val="0"/>
              <w:divBdr>
                <w:top w:val="none" w:sz="0" w:space="0" w:color="auto"/>
                <w:left w:val="none" w:sz="0" w:space="0" w:color="auto"/>
                <w:bottom w:val="none" w:sz="0" w:space="0" w:color="auto"/>
                <w:right w:val="none" w:sz="0" w:space="0" w:color="auto"/>
              </w:divBdr>
            </w:div>
            <w:div w:id="1951276740">
              <w:marLeft w:val="0"/>
              <w:marRight w:val="0"/>
              <w:marTop w:val="0"/>
              <w:marBottom w:val="0"/>
              <w:divBdr>
                <w:top w:val="none" w:sz="0" w:space="0" w:color="auto"/>
                <w:left w:val="none" w:sz="0" w:space="0" w:color="auto"/>
                <w:bottom w:val="none" w:sz="0" w:space="0" w:color="auto"/>
                <w:right w:val="none" w:sz="0" w:space="0" w:color="auto"/>
              </w:divBdr>
            </w:div>
            <w:div w:id="2001305529">
              <w:marLeft w:val="0"/>
              <w:marRight w:val="0"/>
              <w:marTop w:val="0"/>
              <w:marBottom w:val="0"/>
              <w:divBdr>
                <w:top w:val="none" w:sz="0" w:space="0" w:color="auto"/>
                <w:left w:val="none" w:sz="0" w:space="0" w:color="auto"/>
                <w:bottom w:val="none" w:sz="0" w:space="0" w:color="auto"/>
                <w:right w:val="none" w:sz="0" w:space="0" w:color="auto"/>
              </w:divBdr>
            </w:div>
            <w:div w:id="2006744455">
              <w:marLeft w:val="0"/>
              <w:marRight w:val="0"/>
              <w:marTop w:val="0"/>
              <w:marBottom w:val="0"/>
              <w:divBdr>
                <w:top w:val="none" w:sz="0" w:space="0" w:color="auto"/>
                <w:left w:val="none" w:sz="0" w:space="0" w:color="auto"/>
                <w:bottom w:val="none" w:sz="0" w:space="0" w:color="auto"/>
                <w:right w:val="none" w:sz="0" w:space="0" w:color="auto"/>
              </w:divBdr>
            </w:div>
            <w:div w:id="214658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435217">
      <w:bodyDiv w:val="1"/>
      <w:marLeft w:val="0"/>
      <w:marRight w:val="0"/>
      <w:marTop w:val="0"/>
      <w:marBottom w:val="0"/>
      <w:divBdr>
        <w:top w:val="none" w:sz="0" w:space="0" w:color="auto"/>
        <w:left w:val="none" w:sz="0" w:space="0" w:color="auto"/>
        <w:bottom w:val="none" w:sz="0" w:space="0" w:color="auto"/>
        <w:right w:val="none" w:sz="0" w:space="0" w:color="auto"/>
      </w:divBdr>
    </w:div>
    <w:div w:id="290941744">
      <w:bodyDiv w:val="1"/>
      <w:marLeft w:val="0"/>
      <w:marRight w:val="0"/>
      <w:marTop w:val="0"/>
      <w:marBottom w:val="0"/>
      <w:divBdr>
        <w:top w:val="none" w:sz="0" w:space="0" w:color="auto"/>
        <w:left w:val="none" w:sz="0" w:space="0" w:color="auto"/>
        <w:bottom w:val="none" w:sz="0" w:space="0" w:color="auto"/>
        <w:right w:val="none" w:sz="0" w:space="0" w:color="auto"/>
      </w:divBdr>
    </w:div>
    <w:div w:id="328484047">
      <w:bodyDiv w:val="1"/>
      <w:marLeft w:val="0"/>
      <w:marRight w:val="0"/>
      <w:marTop w:val="0"/>
      <w:marBottom w:val="0"/>
      <w:divBdr>
        <w:top w:val="none" w:sz="0" w:space="0" w:color="auto"/>
        <w:left w:val="none" w:sz="0" w:space="0" w:color="auto"/>
        <w:bottom w:val="none" w:sz="0" w:space="0" w:color="auto"/>
        <w:right w:val="none" w:sz="0" w:space="0" w:color="auto"/>
      </w:divBdr>
    </w:div>
    <w:div w:id="343365034">
      <w:bodyDiv w:val="1"/>
      <w:marLeft w:val="0"/>
      <w:marRight w:val="0"/>
      <w:marTop w:val="0"/>
      <w:marBottom w:val="0"/>
      <w:divBdr>
        <w:top w:val="none" w:sz="0" w:space="0" w:color="auto"/>
        <w:left w:val="none" w:sz="0" w:space="0" w:color="auto"/>
        <w:bottom w:val="none" w:sz="0" w:space="0" w:color="auto"/>
        <w:right w:val="none" w:sz="0" w:space="0" w:color="auto"/>
      </w:divBdr>
    </w:div>
    <w:div w:id="348411393">
      <w:bodyDiv w:val="1"/>
      <w:marLeft w:val="0"/>
      <w:marRight w:val="0"/>
      <w:marTop w:val="0"/>
      <w:marBottom w:val="0"/>
      <w:divBdr>
        <w:top w:val="none" w:sz="0" w:space="0" w:color="auto"/>
        <w:left w:val="none" w:sz="0" w:space="0" w:color="auto"/>
        <w:bottom w:val="none" w:sz="0" w:space="0" w:color="auto"/>
        <w:right w:val="none" w:sz="0" w:space="0" w:color="auto"/>
      </w:divBdr>
    </w:div>
    <w:div w:id="371806417">
      <w:bodyDiv w:val="1"/>
      <w:marLeft w:val="0"/>
      <w:marRight w:val="0"/>
      <w:marTop w:val="0"/>
      <w:marBottom w:val="0"/>
      <w:divBdr>
        <w:top w:val="none" w:sz="0" w:space="0" w:color="auto"/>
        <w:left w:val="none" w:sz="0" w:space="0" w:color="auto"/>
        <w:bottom w:val="none" w:sz="0" w:space="0" w:color="auto"/>
        <w:right w:val="none" w:sz="0" w:space="0" w:color="auto"/>
      </w:divBdr>
    </w:div>
    <w:div w:id="376471285">
      <w:bodyDiv w:val="1"/>
      <w:marLeft w:val="0"/>
      <w:marRight w:val="0"/>
      <w:marTop w:val="0"/>
      <w:marBottom w:val="0"/>
      <w:divBdr>
        <w:top w:val="none" w:sz="0" w:space="0" w:color="auto"/>
        <w:left w:val="none" w:sz="0" w:space="0" w:color="auto"/>
        <w:bottom w:val="none" w:sz="0" w:space="0" w:color="auto"/>
        <w:right w:val="none" w:sz="0" w:space="0" w:color="auto"/>
      </w:divBdr>
    </w:div>
    <w:div w:id="423576887">
      <w:bodyDiv w:val="1"/>
      <w:marLeft w:val="0"/>
      <w:marRight w:val="0"/>
      <w:marTop w:val="0"/>
      <w:marBottom w:val="0"/>
      <w:divBdr>
        <w:top w:val="none" w:sz="0" w:space="0" w:color="auto"/>
        <w:left w:val="none" w:sz="0" w:space="0" w:color="auto"/>
        <w:bottom w:val="none" w:sz="0" w:space="0" w:color="auto"/>
        <w:right w:val="none" w:sz="0" w:space="0" w:color="auto"/>
      </w:divBdr>
    </w:div>
    <w:div w:id="440760214">
      <w:bodyDiv w:val="1"/>
      <w:marLeft w:val="0"/>
      <w:marRight w:val="0"/>
      <w:marTop w:val="0"/>
      <w:marBottom w:val="0"/>
      <w:divBdr>
        <w:top w:val="none" w:sz="0" w:space="0" w:color="auto"/>
        <w:left w:val="none" w:sz="0" w:space="0" w:color="auto"/>
        <w:bottom w:val="none" w:sz="0" w:space="0" w:color="auto"/>
        <w:right w:val="none" w:sz="0" w:space="0" w:color="auto"/>
      </w:divBdr>
    </w:div>
    <w:div w:id="461271854">
      <w:bodyDiv w:val="1"/>
      <w:marLeft w:val="0"/>
      <w:marRight w:val="0"/>
      <w:marTop w:val="0"/>
      <w:marBottom w:val="0"/>
      <w:divBdr>
        <w:top w:val="none" w:sz="0" w:space="0" w:color="auto"/>
        <w:left w:val="none" w:sz="0" w:space="0" w:color="auto"/>
        <w:bottom w:val="none" w:sz="0" w:space="0" w:color="auto"/>
        <w:right w:val="none" w:sz="0" w:space="0" w:color="auto"/>
      </w:divBdr>
    </w:div>
    <w:div w:id="482039630">
      <w:bodyDiv w:val="1"/>
      <w:marLeft w:val="0"/>
      <w:marRight w:val="0"/>
      <w:marTop w:val="0"/>
      <w:marBottom w:val="0"/>
      <w:divBdr>
        <w:top w:val="none" w:sz="0" w:space="0" w:color="auto"/>
        <w:left w:val="none" w:sz="0" w:space="0" w:color="auto"/>
        <w:bottom w:val="none" w:sz="0" w:space="0" w:color="auto"/>
        <w:right w:val="none" w:sz="0" w:space="0" w:color="auto"/>
      </w:divBdr>
    </w:div>
    <w:div w:id="503934114">
      <w:bodyDiv w:val="1"/>
      <w:marLeft w:val="0"/>
      <w:marRight w:val="0"/>
      <w:marTop w:val="0"/>
      <w:marBottom w:val="0"/>
      <w:divBdr>
        <w:top w:val="none" w:sz="0" w:space="0" w:color="auto"/>
        <w:left w:val="none" w:sz="0" w:space="0" w:color="auto"/>
        <w:bottom w:val="none" w:sz="0" w:space="0" w:color="auto"/>
        <w:right w:val="none" w:sz="0" w:space="0" w:color="auto"/>
      </w:divBdr>
    </w:div>
    <w:div w:id="509830811">
      <w:bodyDiv w:val="1"/>
      <w:marLeft w:val="0"/>
      <w:marRight w:val="0"/>
      <w:marTop w:val="0"/>
      <w:marBottom w:val="0"/>
      <w:divBdr>
        <w:top w:val="none" w:sz="0" w:space="0" w:color="auto"/>
        <w:left w:val="none" w:sz="0" w:space="0" w:color="auto"/>
        <w:bottom w:val="none" w:sz="0" w:space="0" w:color="auto"/>
        <w:right w:val="none" w:sz="0" w:space="0" w:color="auto"/>
      </w:divBdr>
    </w:div>
    <w:div w:id="517232408">
      <w:bodyDiv w:val="1"/>
      <w:marLeft w:val="0"/>
      <w:marRight w:val="0"/>
      <w:marTop w:val="0"/>
      <w:marBottom w:val="0"/>
      <w:divBdr>
        <w:top w:val="none" w:sz="0" w:space="0" w:color="auto"/>
        <w:left w:val="none" w:sz="0" w:space="0" w:color="auto"/>
        <w:bottom w:val="none" w:sz="0" w:space="0" w:color="auto"/>
        <w:right w:val="none" w:sz="0" w:space="0" w:color="auto"/>
      </w:divBdr>
    </w:div>
    <w:div w:id="518083277">
      <w:bodyDiv w:val="1"/>
      <w:marLeft w:val="0"/>
      <w:marRight w:val="0"/>
      <w:marTop w:val="0"/>
      <w:marBottom w:val="0"/>
      <w:divBdr>
        <w:top w:val="none" w:sz="0" w:space="0" w:color="auto"/>
        <w:left w:val="none" w:sz="0" w:space="0" w:color="auto"/>
        <w:bottom w:val="none" w:sz="0" w:space="0" w:color="auto"/>
        <w:right w:val="none" w:sz="0" w:space="0" w:color="auto"/>
      </w:divBdr>
    </w:div>
    <w:div w:id="553155133">
      <w:bodyDiv w:val="1"/>
      <w:marLeft w:val="0"/>
      <w:marRight w:val="0"/>
      <w:marTop w:val="0"/>
      <w:marBottom w:val="0"/>
      <w:divBdr>
        <w:top w:val="none" w:sz="0" w:space="0" w:color="auto"/>
        <w:left w:val="none" w:sz="0" w:space="0" w:color="auto"/>
        <w:bottom w:val="none" w:sz="0" w:space="0" w:color="auto"/>
        <w:right w:val="none" w:sz="0" w:space="0" w:color="auto"/>
      </w:divBdr>
    </w:div>
    <w:div w:id="575554648">
      <w:bodyDiv w:val="1"/>
      <w:marLeft w:val="0"/>
      <w:marRight w:val="0"/>
      <w:marTop w:val="0"/>
      <w:marBottom w:val="0"/>
      <w:divBdr>
        <w:top w:val="none" w:sz="0" w:space="0" w:color="auto"/>
        <w:left w:val="none" w:sz="0" w:space="0" w:color="auto"/>
        <w:bottom w:val="none" w:sz="0" w:space="0" w:color="auto"/>
        <w:right w:val="none" w:sz="0" w:space="0" w:color="auto"/>
      </w:divBdr>
    </w:div>
    <w:div w:id="620036671">
      <w:bodyDiv w:val="1"/>
      <w:marLeft w:val="0"/>
      <w:marRight w:val="0"/>
      <w:marTop w:val="0"/>
      <w:marBottom w:val="0"/>
      <w:divBdr>
        <w:top w:val="none" w:sz="0" w:space="0" w:color="auto"/>
        <w:left w:val="none" w:sz="0" w:space="0" w:color="auto"/>
        <w:bottom w:val="none" w:sz="0" w:space="0" w:color="auto"/>
        <w:right w:val="none" w:sz="0" w:space="0" w:color="auto"/>
      </w:divBdr>
    </w:div>
    <w:div w:id="627667054">
      <w:bodyDiv w:val="1"/>
      <w:marLeft w:val="0"/>
      <w:marRight w:val="0"/>
      <w:marTop w:val="0"/>
      <w:marBottom w:val="0"/>
      <w:divBdr>
        <w:top w:val="none" w:sz="0" w:space="0" w:color="auto"/>
        <w:left w:val="none" w:sz="0" w:space="0" w:color="auto"/>
        <w:bottom w:val="none" w:sz="0" w:space="0" w:color="auto"/>
        <w:right w:val="none" w:sz="0" w:space="0" w:color="auto"/>
      </w:divBdr>
    </w:div>
    <w:div w:id="660893207">
      <w:bodyDiv w:val="1"/>
      <w:marLeft w:val="0"/>
      <w:marRight w:val="0"/>
      <w:marTop w:val="0"/>
      <w:marBottom w:val="0"/>
      <w:divBdr>
        <w:top w:val="none" w:sz="0" w:space="0" w:color="auto"/>
        <w:left w:val="none" w:sz="0" w:space="0" w:color="auto"/>
        <w:bottom w:val="none" w:sz="0" w:space="0" w:color="auto"/>
        <w:right w:val="none" w:sz="0" w:space="0" w:color="auto"/>
      </w:divBdr>
    </w:div>
    <w:div w:id="678508533">
      <w:bodyDiv w:val="1"/>
      <w:marLeft w:val="0"/>
      <w:marRight w:val="0"/>
      <w:marTop w:val="0"/>
      <w:marBottom w:val="0"/>
      <w:divBdr>
        <w:top w:val="none" w:sz="0" w:space="0" w:color="auto"/>
        <w:left w:val="none" w:sz="0" w:space="0" w:color="auto"/>
        <w:bottom w:val="none" w:sz="0" w:space="0" w:color="auto"/>
        <w:right w:val="none" w:sz="0" w:space="0" w:color="auto"/>
      </w:divBdr>
    </w:div>
    <w:div w:id="685716037">
      <w:bodyDiv w:val="1"/>
      <w:marLeft w:val="0"/>
      <w:marRight w:val="0"/>
      <w:marTop w:val="0"/>
      <w:marBottom w:val="0"/>
      <w:divBdr>
        <w:top w:val="none" w:sz="0" w:space="0" w:color="auto"/>
        <w:left w:val="none" w:sz="0" w:space="0" w:color="auto"/>
        <w:bottom w:val="none" w:sz="0" w:space="0" w:color="auto"/>
        <w:right w:val="none" w:sz="0" w:space="0" w:color="auto"/>
      </w:divBdr>
    </w:div>
    <w:div w:id="714161480">
      <w:bodyDiv w:val="1"/>
      <w:marLeft w:val="0"/>
      <w:marRight w:val="0"/>
      <w:marTop w:val="0"/>
      <w:marBottom w:val="0"/>
      <w:divBdr>
        <w:top w:val="none" w:sz="0" w:space="0" w:color="auto"/>
        <w:left w:val="none" w:sz="0" w:space="0" w:color="auto"/>
        <w:bottom w:val="none" w:sz="0" w:space="0" w:color="auto"/>
        <w:right w:val="none" w:sz="0" w:space="0" w:color="auto"/>
      </w:divBdr>
    </w:div>
    <w:div w:id="722827454">
      <w:bodyDiv w:val="1"/>
      <w:marLeft w:val="0"/>
      <w:marRight w:val="0"/>
      <w:marTop w:val="0"/>
      <w:marBottom w:val="0"/>
      <w:divBdr>
        <w:top w:val="none" w:sz="0" w:space="0" w:color="auto"/>
        <w:left w:val="none" w:sz="0" w:space="0" w:color="auto"/>
        <w:bottom w:val="none" w:sz="0" w:space="0" w:color="auto"/>
        <w:right w:val="none" w:sz="0" w:space="0" w:color="auto"/>
      </w:divBdr>
    </w:div>
    <w:div w:id="808129931">
      <w:bodyDiv w:val="1"/>
      <w:marLeft w:val="0"/>
      <w:marRight w:val="0"/>
      <w:marTop w:val="0"/>
      <w:marBottom w:val="0"/>
      <w:divBdr>
        <w:top w:val="none" w:sz="0" w:space="0" w:color="auto"/>
        <w:left w:val="none" w:sz="0" w:space="0" w:color="auto"/>
        <w:bottom w:val="none" w:sz="0" w:space="0" w:color="auto"/>
        <w:right w:val="none" w:sz="0" w:space="0" w:color="auto"/>
      </w:divBdr>
    </w:div>
    <w:div w:id="825633606">
      <w:bodyDiv w:val="1"/>
      <w:marLeft w:val="0"/>
      <w:marRight w:val="0"/>
      <w:marTop w:val="0"/>
      <w:marBottom w:val="0"/>
      <w:divBdr>
        <w:top w:val="none" w:sz="0" w:space="0" w:color="auto"/>
        <w:left w:val="none" w:sz="0" w:space="0" w:color="auto"/>
        <w:bottom w:val="none" w:sz="0" w:space="0" w:color="auto"/>
        <w:right w:val="none" w:sz="0" w:space="0" w:color="auto"/>
      </w:divBdr>
    </w:div>
    <w:div w:id="884097872">
      <w:bodyDiv w:val="1"/>
      <w:marLeft w:val="0"/>
      <w:marRight w:val="0"/>
      <w:marTop w:val="0"/>
      <w:marBottom w:val="0"/>
      <w:divBdr>
        <w:top w:val="none" w:sz="0" w:space="0" w:color="auto"/>
        <w:left w:val="none" w:sz="0" w:space="0" w:color="auto"/>
        <w:bottom w:val="none" w:sz="0" w:space="0" w:color="auto"/>
        <w:right w:val="none" w:sz="0" w:space="0" w:color="auto"/>
      </w:divBdr>
    </w:div>
    <w:div w:id="887575248">
      <w:bodyDiv w:val="1"/>
      <w:marLeft w:val="0"/>
      <w:marRight w:val="0"/>
      <w:marTop w:val="0"/>
      <w:marBottom w:val="0"/>
      <w:divBdr>
        <w:top w:val="none" w:sz="0" w:space="0" w:color="auto"/>
        <w:left w:val="none" w:sz="0" w:space="0" w:color="auto"/>
        <w:bottom w:val="none" w:sz="0" w:space="0" w:color="auto"/>
        <w:right w:val="none" w:sz="0" w:space="0" w:color="auto"/>
      </w:divBdr>
    </w:div>
    <w:div w:id="917129514">
      <w:bodyDiv w:val="1"/>
      <w:marLeft w:val="0"/>
      <w:marRight w:val="0"/>
      <w:marTop w:val="0"/>
      <w:marBottom w:val="0"/>
      <w:divBdr>
        <w:top w:val="none" w:sz="0" w:space="0" w:color="auto"/>
        <w:left w:val="none" w:sz="0" w:space="0" w:color="auto"/>
        <w:bottom w:val="none" w:sz="0" w:space="0" w:color="auto"/>
        <w:right w:val="none" w:sz="0" w:space="0" w:color="auto"/>
      </w:divBdr>
    </w:div>
    <w:div w:id="931667793">
      <w:bodyDiv w:val="1"/>
      <w:marLeft w:val="0"/>
      <w:marRight w:val="0"/>
      <w:marTop w:val="0"/>
      <w:marBottom w:val="0"/>
      <w:divBdr>
        <w:top w:val="none" w:sz="0" w:space="0" w:color="auto"/>
        <w:left w:val="none" w:sz="0" w:space="0" w:color="auto"/>
        <w:bottom w:val="none" w:sz="0" w:space="0" w:color="auto"/>
        <w:right w:val="none" w:sz="0" w:space="0" w:color="auto"/>
      </w:divBdr>
    </w:div>
    <w:div w:id="947466586">
      <w:bodyDiv w:val="1"/>
      <w:marLeft w:val="0"/>
      <w:marRight w:val="0"/>
      <w:marTop w:val="0"/>
      <w:marBottom w:val="0"/>
      <w:divBdr>
        <w:top w:val="none" w:sz="0" w:space="0" w:color="auto"/>
        <w:left w:val="none" w:sz="0" w:space="0" w:color="auto"/>
        <w:bottom w:val="none" w:sz="0" w:space="0" w:color="auto"/>
        <w:right w:val="none" w:sz="0" w:space="0" w:color="auto"/>
      </w:divBdr>
    </w:div>
    <w:div w:id="950740654">
      <w:bodyDiv w:val="1"/>
      <w:marLeft w:val="0"/>
      <w:marRight w:val="0"/>
      <w:marTop w:val="0"/>
      <w:marBottom w:val="0"/>
      <w:divBdr>
        <w:top w:val="none" w:sz="0" w:space="0" w:color="auto"/>
        <w:left w:val="none" w:sz="0" w:space="0" w:color="auto"/>
        <w:bottom w:val="none" w:sz="0" w:space="0" w:color="auto"/>
        <w:right w:val="none" w:sz="0" w:space="0" w:color="auto"/>
      </w:divBdr>
    </w:div>
    <w:div w:id="989403145">
      <w:bodyDiv w:val="1"/>
      <w:marLeft w:val="0"/>
      <w:marRight w:val="0"/>
      <w:marTop w:val="0"/>
      <w:marBottom w:val="0"/>
      <w:divBdr>
        <w:top w:val="none" w:sz="0" w:space="0" w:color="auto"/>
        <w:left w:val="none" w:sz="0" w:space="0" w:color="auto"/>
        <w:bottom w:val="none" w:sz="0" w:space="0" w:color="auto"/>
        <w:right w:val="none" w:sz="0" w:space="0" w:color="auto"/>
      </w:divBdr>
    </w:div>
    <w:div w:id="1025642467">
      <w:bodyDiv w:val="1"/>
      <w:marLeft w:val="0"/>
      <w:marRight w:val="0"/>
      <w:marTop w:val="0"/>
      <w:marBottom w:val="0"/>
      <w:divBdr>
        <w:top w:val="none" w:sz="0" w:space="0" w:color="auto"/>
        <w:left w:val="none" w:sz="0" w:space="0" w:color="auto"/>
        <w:bottom w:val="none" w:sz="0" w:space="0" w:color="auto"/>
        <w:right w:val="none" w:sz="0" w:space="0" w:color="auto"/>
      </w:divBdr>
    </w:div>
    <w:div w:id="1056471284">
      <w:bodyDiv w:val="1"/>
      <w:marLeft w:val="0"/>
      <w:marRight w:val="0"/>
      <w:marTop w:val="0"/>
      <w:marBottom w:val="0"/>
      <w:divBdr>
        <w:top w:val="none" w:sz="0" w:space="0" w:color="auto"/>
        <w:left w:val="none" w:sz="0" w:space="0" w:color="auto"/>
        <w:bottom w:val="none" w:sz="0" w:space="0" w:color="auto"/>
        <w:right w:val="none" w:sz="0" w:space="0" w:color="auto"/>
      </w:divBdr>
    </w:div>
    <w:div w:id="1060789853">
      <w:bodyDiv w:val="1"/>
      <w:marLeft w:val="0"/>
      <w:marRight w:val="0"/>
      <w:marTop w:val="0"/>
      <w:marBottom w:val="0"/>
      <w:divBdr>
        <w:top w:val="none" w:sz="0" w:space="0" w:color="auto"/>
        <w:left w:val="none" w:sz="0" w:space="0" w:color="auto"/>
        <w:bottom w:val="none" w:sz="0" w:space="0" w:color="auto"/>
        <w:right w:val="none" w:sz="0" w:space="0" w:color="auto"/>
      </w:divBdr>
    </w:div>
    <w:div w:id="1109348071">
      <w:bodyDiv w:val="1"/>
      <w:marLeft w:val="0"/>
      <w:marRight w:val="0"/>
      <w:marTop w:val="0"/>
      <w:marBottom w:val="0"/>
      <w:divBdr>
        <w:top w:val="none" w:sz="0" w:space="0" w:color="auto"/>
        <w:left w:val="none" w:sz="0" w:space="0" w:color="auto"/>
        <w:bottom w:val="none" w:sz="0" w:space="0" w:color="auto"/>
        <w:right w:val="none" w:sz="0" w:space="0" w:color="auto"/>
      </w:divBdr>
    </w:div>
    <w:div w:id="1115440916">
      <w:bodyDiv w:val="1"/>
      <w:marLeft w:val="0"/>
      <w:marRight w:val="0"/>
      <w:marTop w:val="0"/>
      <w:marBottom w:val="0"/>
      <w:divBdr>
        <w:top w:val="none" w:sz="0" w:space="0" w:color="auto"/>
        <w:left w:val="none" w:sz="0" w:space="0" w:color="auto"/>
        <w:bottom w:val="none" w:sz="0" w:space="0" w:color="auto"/>
        <w:right w:val="none" w:sz="0" w:space="0" w:color="auto"/>
      </w:divBdr>
      <w:divsChild>
        <w:div w:id="147794792">
          <w:marLeft w:val="0"/>
          <w:marRight w:val="0"/>
          <w:marTop w:val="0"/>
          <w:marBottom w:val="0"/>
          <w:divBdr>
            <w:top w:val="none" w:sz="0" w:space="0" w:color="auto"/>
            <w:left w:val="none" w:sz="0" w:space="0" w:color="auto"/>
            <w:bottom w:val="none" w:sz="0" w:space="0" w:color="auto"/>
            <w:right w:val="none" w:sz="0" w:space="0" w:color="auto"/>
          </w:divBdr>
          <w:divsChild>
            <w:div w:id="39522525">
              <w:marLeft w:val="0"/>
              <w:marRight w:val="0"/>
              <w:marTop w:val="0"/>
              <w:marBottom w:val="0"/>
              <w:divBdr>
                <w:top w:val="none" w:sz="0" w:space="0" w:color="auto"/>
                <w:left w:val="none" w:sz="0" w:space="0" w:color="auto"/>
                <w:bottom w:val="none" w:sz="0" w:space="0" w:color="auto"/>
                <w:right w:val="none" w:sz="0" w:space="0" w:color="auto"/>
              </w:divBdr>
            </w:div>
            <w:div w:id="111899966">
              <w:marLeft w:val="0"/>
              <w:marRight w:val="0"/>
              <w:marTop w:val="0"/>
              <w:marBottom w:val="0"/>
              <w:divBdr>
                <w:top w:val="none" w:sz="0" w:space="0" w:color="auto"/>
                <w:left w:val="none" w:sz="0" w:space="0" w:color="auto"/>
                <w:bottom w:val="none" w:sz="0" w:space="0" w:color="auto"/>
                <w:right w:val="none" w:sz="0" w:space="0" w:color="auto"/>
              </w:divBdr>
            </w:div>
            <w:div w:id="144400240">
              <w:marLeft w:val="0"/>
              <w:marRight w:val="0"/>
              <w:marTop w:val="0"/>
              <w:marBottom w:val="0"/>
              <w:divBdr>
                <w:top w:val="none" w:sz="0" w:space="0" w:color="auto"/>
                <w:left w:val="none" w:sz="0" w:space="0" w:color="auto"/>
                <w:bottom w:val="none" w:sz="0" w:space="0" w:color="auto"/>
                <w:right w:val="none" w:sz="0" w:space="0" w:color="auto"/>
              </w:divBdr>
            </w:div>
            <w:div w:id="207571667">
              <w:marLeft w:val="0"/>
              <w:marRight w:val="0"/>
              <w:marTop w:val="0"/>
              <w:marBottom w:val="0"/>
              <w:divBdr>
                <w:top w:val="none" w:sz="0" w:space="0" w:color="auto"/>
                <w:left w:val="none" w:sz="0" w:space="0" w:color="auto"/>
                <w:bottom w:val="none" w:sz="0" w:space="0" w:color="auto"/>
                <w:right w:val="none" w:sz="0" w:space="0" w:color="auto"/>
              </w:divBdr>
            </w:div>
            <w:div w:id="220749653">
              <w:marLeft w:val="0"/>
              <w:marRight w:val="0"/>
              <w:marTop w:val="0"/>
              <w:marBottom w:val="0"/>
              <w:divBdr>
                <w:top w:val="none" w:sz="0" w:space="0" w:color="auto"/>
                <w:left w:val="none" w:sz="0" w:space="0" w:color="auto"/>
                <w:bottom w:val="none" w:sz="0" w:space="0" w:color="auto"/>
                <w:right w:val="none" w:sz="0" w:space="0" w:color="auto"/>
              </w:divBdr>
            </w:div>
            <w:div w:id="222330742">
              <w:marLeft w:val="0"/>
              <w:marRight w:val="0"/>
              <w:marTop w:val="0"/>
              <w:marBottom w:val="0"/>
              <w:divBdr>
                <w:top w:val="none" w:sz="0" w:space="0" w:color="auto"/>
                <w:left w:val="none" w:sz="0" w:space="0" w:color="auto"/>
                <w:bottom w:val="none" w:sz="0" w:space="0" w:color="auto"/>
                <w:right w:val="none" w:sz="0" w:space="0" w:color="auto"/>
              </w:divBdr>
            </w:div>
            <w:div w:id="250746557">
              <w:marLeft w:val="0"/>
              <w:marRight w:val="0"/>
              <w:marTop w:val="0"/>
              <w:marBottom w:val="0"/>
              <w:divBdr>
                <w:top w:val="none" w:sz="0" w:space="0" w:color="auto"/>
                <w:left w:val="none" w:sz="0" w:space="0" w:color="auto"/>
                <w:bottom w:val="none" w:sz="0" w:space="0" w:color="auto"/>
                <w:right w:val="none" w:sz="0" w:space="0" w:color="auto"/>
              </w:divBdr>
            </w:div>
            <w:div w:id="409230119">
              <w:marLeft w:val="0"/>
              <w:marRight w:val="0"/>
              <w:marTop w:val="0"/>
              <w:marBottom w:val="0"/>
              <w:divBdr>
                <w:top w:val="none" w:sz="0" w:space="0" w:color="auto"/>
                <w:left w:val="none" w:sz="0" w:space="0" w:color="auto"/>
                <w:bottom w:val="none" w:sz="0" w:space="0" w:color="auto"/>
                <w:right w:val="none" w:sz="0" w:space="0" w:color="auto"/>
              </w:divBdr>
            </w:div>
            <w:div w:id="444662632">
              <w:marLeft w:val="0"/>
              <w:marRight w:val="0"/>
              <w:marTop w:val="0"/>
              <w:marBottom w:val="0"/>
              <w:divBdr>
                <w:top w:val="none" w:sz="0" w:space="0" w:color="auto"/>
                <w:left w:val="none" w:sz="0" w:space="0" w:color="auto"/>
                <w:bottom w:val="none" w:sz="0" w:space="0" w:color="auto"/>
                <w:right w:val="none" w:sz="0" w:space="0" w:color="auto"/>
              </w:divBdr>
            </w:div>
            <w:div w:id="523635180">
              <w:marLeft w:val="0"/>
              <w:marRight w:val="0"/>
              <w:marTop w:val="0"/>
              <w:marBottom w:val="0"/>
              <w:divBdr>
                <w:top w:val="none" w:sz="0" w:space="0" w:color="auto"/>
                <w:left w:val="none" w:sz="0" w:space="0" w:color="auto"/>
                <w:bottom w:val="none" w:sz="0" w:space="0" w:color="auto"/>
                <w:right w:val="none" w:sz="0" w:space="0" w:color="auto"/>
              </w:divBdr>
            </w:div>
            <w:div w:id="531528761">
              <w:marLeft w:val="0"/>
              <w:marRight w:val="0"/>
              <w:marTop w:val="0"/>
              <w:marBottom w:val="0"/>
              <w:divBdr>
                <w:top w:val="none" w:sz="0" w:space="0" w:color="auto"/>
                <w:left w:val="none" w:sz="0" w:space="0" w:color="auto"/>
                <w:bottom w:val="none" w:sz="0" w:space="0" w:color="auto"/>
                <w:right w:val="none" w:sz="0" w:space="0" w:color="auto"/>
              </w:divBdr>
            </w:div>
            <w:div w:id="558978967">
              <w:marLeft w:val="0"/>
              <w:marRight w:val="0"/>
              <w:marTop w:val="0"/>
              <w:marBottom w:val="0"/>
              <w:divBdr>
                <w:top w:val="none" w:sz="0" w:space="0" w:color="auto"/>
                <w:left w:val="none" w:sz="0" w:space="0" w:color="auto"/>
                <w:bottom w:val="none" w:sz="0" w:space="0" w:color="auto"/>
                <w:right w:val="none" w:sz="0" w:space="0" w:color="auto"/>
              </w:divBdr>
            </w:div>
            <w:div w:id="708379893">
              <w:marLeft w:val="0"/>
              <w:marRight w:val="0"/>
              <w:marTop w:val="0"/>
              <w:marBottom w:val="0"/>
              <w:divBdr>
                <w:top w:val="none" w:sz="0" w:space="0" w:color="auto"/>
                <w:left w:val="none" w:sz="0" w:space="0" w:color="auto"/>
                <w:bottom w:val="none" w:sz="0" w:space="0" w:color="auto"/>
                <w:right w:val="none" w:sz="0" w:space="0" w:color="auto"/>
              </w:divBdr>
            </w:div>
            <w:div w:id="833377164">
              <w:marLeft w:val="0"/>
              <w:marRight w:val="0"/>
              <w:marTop w:val="0"/>
              <w:marBottom w:val="0"/>
              <w:divBdr>
                <w:top w:val="none" w:sz="0" w:space="0" w:color="auto"/>
                <w:left w:val="none" w:sz="0" w:space="0" w:color="auto"/>
                <w:bottom w:val="none" w:sz="0" w:space="0" w:color="auto"/>
                <w:right w:val="none" w:sz="0" w:space="0" w:color="auto"/>
              </w:divBdr>
            </w:div>
            <w:div w:id="873731306">
              <w:marLeft w:val="0"/>
              <w:marRight w:val="0"/>
              <w:marTop w:val="0"/>
              <w:marBottom w:val="0"/>
              <w:divBdr>
                <w:top w:val="none" w:sz="0" w:space="0" w:color="auto"/>
                <w:left w:val="none" w:sz="0" w:space="0" w:color="auto"/>
                <w:bottom w:val="none" w:sz="0" w:space="0" w:color="auto"/>
                <w:right w:val="none" w:sz="0" w:space="0" w:color="auto"/>
              </w:divBdr>
            </w:div>
            <w:div w:id="1046950012">
              <w:marLeft w:val="0"/>
              <w:marRight w:val="0"/>
              <w:marTop w:val="0"/>
              <w:marBottom w:val="0"/>
              <w:divBdr>
                <w:top w:val="none" w:sz="0" w:space="0" w:color="auto"/>
                <w:left w:val="none" w:sz="0" w:space="0" w:color="auto"/>
                <w:bottom w:val="none" w:sz="0" w:space="0" w:color="auto"/>
                <w:right w:val="none" w:sz="0" w:space="0" w:color="auto"/>
              </w:divBdr>
            </w:div>
            <w:div w:id="1064522857">
              <w:marLeft w:val="0"/>
              <w:marRight w:val="0"/>
              <w:marTop w:val="0"/>
              <w:marBottom w:val="0"/>
              <w:divBdr>
                <w:top w:val="none" w:sz="0" w:space="0" w:color="auto"/>
                <w:left w:val="none" w:sz="0" w:space="0" w:color="auto"/>
                <w:bottom w:val="none" w:sz="0" w:space="0" w:color="auto"/>
                <w:right w:val="none" w:sz="0" w:space="0" w:color="auto"/>
              </w:divBdr>
            </w:div>
            <w:div w:id="1077358387">
              <w:marLeft w:val="0"/>
              <w:marRight w:val="0"/>
              <w:marTop w:val="0"/>
              <w:marBottom w:val="0"/>
              <w:divBdr>
                <w:top w:val="none" w:sz="0" w:space="0" w:color="auto"/>
                <w:left w:val="none" w:sz="0" w:space="0" w:color="auto"/>
                <w:bottom w:val="none" w:sz="0" w:space="0" w:color="auto"/>
                <w:right w:val="none" w:sz="0" w:space="0" w:color="auto"/>
              </w:divBdr>
            </w:div>
            <w:div w:id="1088581406">
              <w:marLeft w:val="0"/>
              <w:marRight w:val="0"/>
              <w:marTop w:val="0"/>
              <w:marBottom w:val="0"/>
              <w:divBdr>
                <w:top w:val="none" w:sz="0" w:space="0" w:color="auto"/>
                <w:left w:val="none" w:sz="0" w:space="0" w:color="auto"/>
                <w:bottom w:val="none" w:sz="0" w:space="0" w:color="auto"/>
                <w:right w:val="none" w:sz="0" w:space="0" w:color="auto"/>
              </w:divBdr>
            </w:div>
            <w:div w:id="1104687913">
              <w:marLeft w:val="0"/>
              <w:marRight w:val="0"/>
              <w:marTop w:val="0"/>
              <w:marBottom w:val="0"/>
              <w:divBdr>
                <w:top w:val="none" w:sz="0" w:space="0" w:color="auto"/>
                <w:left w:val="none" w:sz="0" w:space="0" w:color="auto"/>
                <w:bottom w:val="none" w:sz="0" w:space="0" w:color="auto"/>
                <w:right w:val="none" w:sz="0" w:space="0" w:color="auto"/>
              </w:divBdr>
            </w:div>
            <w:div w:id="1201823741">
              <w:marLeft w:val="0"/>
              <w:marRight w:val="0"/>
              <w:marTop w:val="0"/>
              <w:marBottom w:val="0"/>
              <w:divBdr>
                <w:top w:val="none" w:sz="0" w:space="0" w:color="auto"/>
                <w:left w:val="none" w:sz="0" w:space="0" w:color="auto"/>
                <w:bottom w:val="none" w:sz="0" w:space="0" w:color="auto"/>
                <w:right w:val="none" w:sz="0" w:space="0" w:color="auto"/>
              </w:divBdr>
            </w:div>
            <w:div w:id="1204974962">
              <w:marLeft w:val="0"/>
              <w:marRight w:val="0"/>
              <w:marTop w:val="0"/>
              <w:marBottom w:val="0"/>
              <w:divBdr>
                <w:top w:val="none" w:sz="0" w:space="0" w:color="auto"/>
                <w:left w:val="none" w:sz="0" w:space="0" w:color="auto"/>
                <w:bottom w:val="none" w:sz="0" w:space="0" w:color="auto"/>
                <w:right w:val="none" w:sz="0" w:space="0" w:color="auto"/>
              </w:divBdr>
            </w:div>
            <w:div w:id="1379890061">
              <w:marLeft w:val="0"/>
              <w:marRight w:val="0"/>
              <w:marTop w:val="0"/>
              <w:marBottom w:val="0"/>
              <w:divBdr>
                <w:top w:val="none" w:sz="0" w:space="0" w:color="auto"/>
                <w:left w:val="none" w:sz="0" w:space="0" w:color="auto"/>
                <w:bottom w:val="none" w:sz="0" w:space="0" w:color="auto"/>
                <w:right w:val="none" w:sz="0" w:space="0" w:color="auto"/>
              </w:divBdr>
            </w:div>
            <w:div w:id="1496149271">
              <w:marLeft w:val="0"/>
              <w:marRight w:val="0"/>
              <w:marTop w:val="0"/>
              <w:marBottom w:val="0"/>
              <w:divBdr>
                <w:top w:val="none" w:sz="0" w:space="0" w:color="auto"/>
                <w:left w:val="none" w:sz="0" w:space="0" w:color="auto"/>
                <w:bottom w:val="none" w:sz="0" w:space="0" w:color="auto"/>
                <w:right w:val="none" w:sz="0" w:space="0" w:color="auto"/>
              </w:divBdr>
            </w:div>
            <w:div w:id="1508250074">
              <w:marLeft w:val="0"/>
              <w:marRight w:val="0"/>
              <w:marTop w:val="0"/>
              <w:marBottom w:val="0"/>
              <w:divBdr>
                <w:top w:val="none" w:sz="0" w:space="0" w:color="auto"/>
                <w:left w:val="none" w:sz="0" w:space="0" w:color="auto"/>
                <w:bottom w:val="none" w:sz="0" w:space="0" w:color="auto"/>
                <w:right w:val="none" w:sz="0" w:space="0" w:color="auto"/>
              </w:divBdr>
            </w:div>
            <w:div w:id="1562793105">
              <w:marLeft w:val="0"/>
              <w:marRight w:val="0"/>
              <w:marTop w:val="0"/>
              <w:marBottom w:val="0"/>
              <w:divBdr>
                <w:top w:val="none" w:sz="0" w:space="0" w:color="auto"/>
                <w:left w:val="none" w:sz="0" w:space="0" w:color="auto"/>
                <w:bottom w:val="none" w:sz="0" w:space="0" w:color="auto"/>
                <w:right w:val="none" w:sz="0" w:space="0" w:color="auto"/>
              </w:divBdr>
            </w:div>
            <w:div w:id="1604531334">
              <w:marLeft w:val="0"/>
              <w:marRight w:val="0"/>
              <w:marTop w:val="0"/>
              <w:marBottom w:val="0"/>
              <w:divBdr>
                <w:top w:val="none" w:sz="0" w:space="0" w:color="auto"/>
                <w:left w:val="none" w:sz="0" w:space="0" w:color="auto"/>
                <w:bottom w:val="none" w:sz="0" w:space="0" w:color="auto"/>
                <w:right w:val="none" w:sz="0" w:space="0" w:color="auto"/>
              </w:divBdr>
            </w:div>
            <w:div w:id="1617174169">
              <w:marLeft w:val="0"/>
              <w:marRight w:val="0"/>
              <w:marTop w:val="0"/>
              <w:marBottom w:val="0"/>
              <w:divBdr>
                <w:top w:val="none" w:sz="0" w:space="0" w:color="auto"/>
                <w:left w:val="none" w:sz="0" w:space="0" w:color="auto"/>
                <w:bottom w:val="none" w:sz="0" w:space="0" w:color="auto"/>
                <w:right w:val="none" w:sz="0" w:space="0" w:color="auto"/>
              </w:divBdr>
            </w:div>
            <w:div w:id="1623196308">
              <w:marLeft w:val="0"/>
              <w:marRight w:val="0"/>
              <w:marTop w:val="0"/>
              <w:marBottom w:val="0"/>
              <w:divBdr>
                <w:top w:val="none" w:sz="0" w:space="0" w:color="auto"/>
                <w:left w:val="none" w:sz="0" w:space="0" w:color="auto"/>
                <w:bottom w:val="none" w:sz="0" w:space="0" w:color="auto"/>
                <w:right w:val="none" w:sz="0" w:space="0" w:color="auto"/>
              </w:divBdr>
            </w:div>
            <w:div w:id="1623535071">
              <w:marLeft w:val="0"/>
              <w:marRight w:val="0"/>
              <w:marTop w:val="0"/>
              <w:marBottom w:val="0"/>
              <w:divBdr>
                <w:top w:val="none" w:sz="0" w:space="0" w:color="auto"/>
                <w:left w:val="none" w:sz="0" w:space="0" w:color="auto"/>
                <w:bottom w:val="none" w:sz="0" w:space="0" w:color="auto"/>
                <w:right w:val="none" w:sz="0" w:space="0" w:color="auto"/>
              </w:divBdr>
            </w:div>
            <w:div w:id="1654673013">
              <w:marLeft w:val="0"/>
              <w:marRight w:val="0"/>
              <w:marTop w:val="0"/>
              <w:marBottom w:val="0"/>
              <w:divBdr>
                <w:top w:val="none" w:sz="0" w:space="0" w:color="auto"/>
                <w:left w:val="none" w:sz="0" w:space="0" w:color="auto"/>
                <w:bottom w:val="none" w:sz="0" w:space="0" w:color="auto"/>
                <w:right w:val="none" w:sz="0" w:space="0" w:color="auto"/>
              </w:divBdr>
            </w:div>
            <w:div w:id="1675918458">
              <w:marLeft w:val="0"/>
              <w:marRight w:val="0"/>
              <w:marTop w:val="0"/>
              <w:marBottom w:val="0"/>
              <w:divBdr>
                <w:top w:val="none" w:sz="0" w:space="0" w:color="auto"/>
                <w:left w:val="none" w:sz="0" w:space="0" w:color="auto"/>
                <w:bottom w:val="none" w:sz="0" w:space="0" w:color="auto"/>
                <w:right w:val="none" w:sz="0" w:space="0" w:color="auto"/>
              </w:divBdr>
            </w:div>
            <w:div w:id="1678998947">
              <w:marLeft w:val="0"/>
              <w:marRight w:val="0"/>
              <w:marTop w:val="0"/>
              <w:marBottom w:val="0"/>
              <w:divBdr>
                <w:top w:val="none" w:sz="0" w:space="0" w:color="auto"/>
                <w:left w:val="none" w:sz="0" w:space="0" w:color="auto"/>
                <w:bottom w:val="none" w:sz="0" w:space="0" w:color="auto"/>
                <w:right w:val="none" w:sz="0" w:space="0" w:color="auto"/>
              </w:divBdr>
            </w:div>
            <w:div w:id="1696686991">
              <w:marLeft w:val="0"/>
              <w:marRight w:val="0"/>
              <w:marTop w:val="0"/>
              <w:marBottom w:val="0"/>
              <w:divBdr>
                <w:top w:val="none" w:sz="0" w:space="0" w:color="auto"/>
                <w:left w:val="none" w:sz="0" w:space="0" w:color="auto"/>
                <w:bottom w:val="none" w:sz="0" w:space="0" w:color="auto"/>
                <w:right w:val="none" w:sz="0" w:space="0" w:color="auto"/>
              </w:divBdr>
            </w:div>
            <w:div w:id="1864127886">
              <w:marLeft w:val="0"/>
              <w:marRight w:val="0"/>
              <w:marTop w:val="0"/>
              <w:marBottom w:val="0"/>
              <w:divBdr>
                <w:top w:val="none" w:sz="0" w:space="0" w:color="auto"/>
                <w:left w:val="none" w:sz="0" w:space="0" w:color="auto"/>
                <w:bottom w:val="none" w:sz="0" w:space="0" w:color="auto"/>
                <w:right w:val="none" w:sz="0" w:space="0" w:color="auto"/>
              </w:divBdr>
            </w:div>
            <w:div w:id="1877501713">
              <w:marLeft w:val="0"/>
              <w:marRight w:val="0"/>
              <w:marTop w:val="0"/>
              <w:marBottom w:val="0"/>
              <w:divBdr>
                <w:top w:val="none" w:sz="0" w:space="0" w:color="auto"/>
                <w:left w:val="none" w:sz="0" w:space="0" w:color="auto"/>
                <w:bottom w:val="none" w:sz="0" w:space="0" w:color="auto"/>
                <w:right w:val="none" w:sz="0" w:space="0" w:color="auto"/>
              </w:divBdr>
            </w:div>
            <w:div w:id="1906991508">
              <w:marLeft w:val="0"/>
              <w:marRight w:val="0"/>
              <w:marTop w:val="0"/>
              <w:marBottom w:val="0"/>
              <w:divBdr>
                <w:top w:val="none" w:sz="0" w:space="0" w:color="auto"/>
                <w:left w:val="none" w:sz="0" w:space="0" w:color="auto"/>
                <w:bottom w:val="none" w:sz="0" w:space="0" w:color="auto"/>
                <w:right w:val="none" w:sz="0" w:space="0" w:color="auto"/>
              </w:divBdr>
            </w:div>
            <w:div w:id="1937638999">
              <w:marLeft w:val="0"/>
              <w:marRight w:val="0"/>
              <w:marTop w:val="0"/>
              <w:marBottom w:val="0"/>
              <w:divBdr>
                <w:top w:val="none" w:sz="0" w:space="0" w:color="auto"/>
                <w:left w:val="none" w:sz="0" w:space="0" w:color="auto"/>
                <w:bottom w:val="none" w:sz="0" w:space="0" w:color="auto"/>
                <w:right w:val="none" w:sz="0" w:space="0" w:color="auto"/>
              </w:divBdr>
            </w:div>
            <w:div w:id="1977878151">
              <w:marLeft w:val="0"/>
              <w:marRight w:val="0"/>
              <w:marTop w:val="0"/>
              <w:marBottom w:val="0"/>
              <w:divBdr>
                <w:top w:val="none" w:sz="0" w:space="0" w:color="auto"/>
                <w:left w:val="none" w:sz="0" w:space="0" w:color="auto"/>
                <w:bottom w:val="none" w:sz="0" w:space="0" w:color="auto"/>
                <w:right w:val="none" w:sz="0" w:space="0" w:color="auto"/>
              </w:divBdr>
            </w:div>
            <w:div w:id="2029797359">
              <w:marLeft w:val="0"/>
              <w:marRight w:val="0"/>
              <w:marTop w:val="0"/>
              <w:marBottom w:val="0"/>
              <w:divBdr>
                <w:top w:val="none" w:sz="0" w:space="0" w:color="auto"/>
                <w:left w:val="none" w:sz="0" w:space="0" w:color="auto"/>
                <w:bottom w:val="none" w:sz="0" w:space="0" w:color="auto"/>
                <w:right w:val="none" w:sz="0" w:space="0" w:color="auto"/>
              </w:divBdr>
            </w:div>
            <w:div w:id="2091655281">
              <w:marLeft w:val="0"/>
              <w:marRight w:val="0"/>
              <w:marTop w:val="0"/>
              <w:marBottom w:val="0"/>
              <w:divBdr>
                <w:top w:val="none" w:sz="0" w:space="0" w:color="auto"/>
                <w:left w:val="none" w:sz="0" w:space="0" w:color="auto"/>
                <w:bottom w:val="none" w:sz="0" w:space="0" w:color="auto"/>
                <w:right w:val="none" w:sz="0" w:space="0" w:color="auto"/>
              </w:divBdr>
            </w:div>
            <w:div w:id="21164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533613">
      <w:bodyDiv w:val="1"/>
      <w:marLeft w:val="0"/>
      <w:marRight w:val="0"/>
      <w:marTop w:val="0"/>
      <w:marBottom w:val="0"/>
      <w:divBdr>
        <w:top w:val="none" w:sz="0" w:space="0" w:color="auto"/>
        <w:left w:val="none" w:sz="0" w:space="0" w:color="auto"/>
        <w:bottom w:val="none" w:sz="0" w:space="0" w:color="auto"/>
        <w:right w:val="none" w:sz="0" w:space="0" w:color="auto"/>
      </w:divBdr>
    </w:div>
    <w:div w:id="1141851327">
      <w:bodyDiv w:val="1"/>
      <w:marLeft w:val="0"/>
      <w:marRight w:val="0"/>
      <w:marTop w:val="0"/>
      <w:marBottom w:val="0"/>
      <w:divBdr>
        <w:top w:val="none" w:sz="0" w:space="0" w:color="auto"/>
        <w:left w:val="none" w:sz="0" w:space="0" w:color="auto"/>
        <w:bottom w:val="none" w:sz="0" w:space="0" w:color="auto"/>
        <w:right w:val="none" w:sz="0" w:space="0" w:color="auto"/>
      </w:divBdr>
    </w:div>
    <w:div w:id="1165779568">
      <w:bodyDiv w:val="1"/>
      <w:marLeft w:val="0"/>
      <w:marRight w:val="0"/>
      <w:marTop w:val="0"/>
      <w:marBottom w:val="0"/>
      <w:divBdr>
        <w:top w:val="none" w:sz="0" w:space="0" w:color="auto"/>
        <w:left w:val="none" w:sz="0" w:space="0" w:color="auto"/>
        <w:bottom w:val="none" w:sz="0" w:space="0" w:color="auto"/>
        <w:right w:val="none" w:sz="0" w:space="0" w:color="auto"/>
      </w:divBdr>
    </w:div>
    <w:div w:id="1172767483">
      <w:bodyDiv w:val="1"/>
      <w:marLeft w:val="0"/>
      <w:marRight w:val="0"/>
      <w:marTop w:val="0"/>
      <w:marBottom w:val="0"/>
      <w:divBdr>
        <w:top w:val="none" w:sz="0" w:space="0" w:color="auto"/>
        <w:left w:val="none" w:sz="0" w:space="0" w:color="auto"/>
        <w:bottom w:val="none" w:sz="0" w:space="0" w:color="auto"/>
        <w:right w:val="none" w:sz="0" w:space="0" w:color="auto"/>
      </w:divBdr>
    </w:div>
    <w:div w:id="1193349481">
      <w:bodyDiv w:val="1"/>
      <w:marLeft w:val="0"/>
      <w:marRight w:val="0"/>
      <w:marTop w:val="0"/>
      <w:marBottom w:val="0"/>
      <w:divBdr>
        <w:top w:val="none" w:sz="0" w:space="0" w:color="auto"/>
        <w:left w:val="none" w:sz="0" w:space="0" w:color="auto"/>
        <w:bottom w:val="none" w:sz="0" w:space="0" w:color="auto"/>
        <w:right w:val="none" w:sz="0" w:space="0" w:color="auto"/>
      </w:divBdr>
    </w:div>
    <w:div w:id="1196195342">
      <w:bodyDiv w:val="1"/>
      <w:marLeft w:val="0"/>
      <w:marRight w:val="0"/>
      <w:marTop w:val="0"/>
      <w:marBottom w:val="0"/>
      <w:divBdr>
        <w:top w:val="none" w:sz="0" w:space="0" w:color="auto"/>
        <w:left w:val="none" w:sz="0" w:space="0" w:color="auto"/>
        <w:bottom w:val="none" w:sz="0" w:space="0" w:color="auto"/>
        <w:right w:val="none" w:sz="0" w:space="0" w:color="auto"/>
      </w:divBdr>
    </w:div>
    <w:div w:id="1201669544">
      <w:bodyDiv w:val="1"/>
      <w:marLeft w:val="0"/>
      <w:marRight w:val="0"/>
      <w:marTop w:val="0"/>
      <w:marBottom w:val="0"/>
      <w:divBdr>
        <w:top w:val="none" w:sz="0" w:space="0" w:color="auto"/>
        <w:left w:val="none" w:sz="0" w:space="0" w:color="auto"/>
        <w:bottom w:val="none" w:sz="0" w:space="0" w:color="auto"/>
        <w:right w:val="none" w:sz="0" w:space="0" w:color="auto"/>
      </w:divBdr>
    </w:div>
    <w:div w:id="1245458027">
      <w:bodyDiv w:val="1"/>
      <w:marLeft w:val="0"/>
      <w:marRight w:val="0"/>
      <w:marTop w:val="0"/>
      <w:marBottom w:val="0"/>
      <w:divBdr>
        <w:top w:val="none" w:sz="0" w:space="0" w:color="auto"/>
        <w:left w:val="none" w:sz="0" w:space="0" w:color="auto"/>
        <w:bottom w:val="none" w:sz="0" w:space="0" w:color="auto"/>
        <w:right w:val="none" w:sz="0" w:space="0" w:color="auto"/>
      </w:divBdr>
    </w:div>
    <w:div w:id="1266838819">
      <w:bodyDiv w:val="1"/>
      <w:marLeft w:val="0"/>
      <w:marRight w:val="0"/>
      <w:marTop w:val="0"/>
      <w:marBottom w:val="0"/>
      <w:divBdr>
        <w:top w:val="none" w:sz="0" w:space="0" w:color="auto"/>
        <w:left w:val="none" w:sz="0" w:space="0" w:color="auto"/>
        <w:bottom w:val="none" w:sz="0" w:space="0" w:color="auto"/>
        <w:right w:val="none" w:sz="0" w:space="0" w:color="auto"/>
      </w:divBdr>
    </w:div>
    <w:div w:id="1282224992">
      <w:bodyDiv w:val="1"/>
      <w:marLeft w:val="0"/>
      <w:marRight w:val="0"/>
      <w:marTop w:val="0"/>
      <w:marBottom w:val="0"/>
      <w:divBdr>
        <w:top w:val="none" w:sz="0" w:space="0" w:color="auto"/>
        <w:left w:val="none" w:sz="0" w:space="0" w:color="auto"/>
        <w:bottom w:val="none" w:sz="0" w:space="0" w:color="auto"/>
        <w:right w:val="none" w:sz="0" w:space="0" w:color="auto"/>
      </w:divBdr>
    </w:div>
    <w:div w:id="1290942027">
      <w:bodyDiv w:val="1"/>
      <w:marLeft w:val="0"/>
      <w:marRight w:val="0"/>
      <w:marTop w:val="0"/>
      <w:marBottom w:val="0"/>
      <w:divBdr>
        <w:top w:val="none" w:sz="0" w:space="0" w:color="auto"/>
        <w:left w:val="none" w:sz="0" w:space="0" w:color="auto"/>
        <w:bottom w:val="none" w:sz="0" w:space="0" w:color="auto"/>
        <w:right w:val="none" w:sz="0" w:space="0" w:color="auto"/>
      </w:divBdr>
    </w:div>
    <w:div w:id="1325206777">
      <w:bodyDiv w:val="1"/>
      <w:marLeft w:val="0"/>
      <w:marRight w:val="0"/>
      <w:marTop w:val="0"/>
      <w:marBottom w:val="0"/>
      <w:divBdr>
        <w:top w:val="none" w:sz="0" w:space="0" w:color="auto"/>
        <w:left w:val="none" w:sz="0" w:space="0" w:color="auto"/>
        <w:bottom w:val="none" w:sz="0" w:space="0" w:color="auto"/>
        <w:right w:val="none" w:sz="0" w:space="0" w:color="auto"/>
      </w:divBdr>
    </w:div>
    <w:div w:id="1329868636">
      <w:bodyDiv w:val="1"/>
      <w:marLeft w:val="0"/>
      <w:marRight w:val="0"/>
      <w:marTop w:val="0"/>
      <w:marBottom w:val="0"/>
      <w:divBdr>
        <w:top w:val="none" w:sz="0" w:space="0" w:color="auto"/>
        <w:left w:val="none" w:sz="0" w:space="0" w:color="auto"/>
        <w:bottom w:val="none" w:sz="0" w:space="0" w:color="auto"/>
        <w:right w:val="none" w:sz="0" w:space="0" w:color="auto"/>
      </w:divBdr>
    </w:div>
    <w:div w:id="1336149956">
      <w:bodyDiv w:val="1"/>
      <w:marLeft w:val="0"/>
      <w:marRight w:val="0"/>
      <w:marTop w:val="0"/>
      <w:marBottom w:val="0"/>
      <w:divBdr>
        <w:top w:val="none" w:sz="0" w:space="0" w:color="auto"/>
        <w:left w:val="none" w:sz="0" w:space="0" w:color="auto"/>
        <w:bottom w:val="none" w:sz="0" w:space="0" w:color="auto"/>
        <w:right w:val="none" w:sz="0" w:space="0" w:color="auto"/>
      </w:divBdr>
    </w:div>
    <w:div w:id="1364330588">
      <w:bodyDiv w:val="1"/>
      <w:marLeft w:val="0"/>
      <w:marRight w:val="0"/>
      <w:marTop w:val="0"/>
      <w:marBottom w:val="0"/>
      <w:divBdr>
        <w:top w:val="none" w:sz="0" w:space="0" w:color="auto"/>
        <w:left w:val="none" w:sz="0" w:space="0" w:color="auto"/>
        <w:bottom w:val="none" w:sz="0" w:space="0" w:color="auto"/>
        <w:right w:val="none" w:sz="0" w:space="0" w:color="auto"/>
      </w:divBdr>
    </w:div>
    <w:div w:id="1371761800">
      <w:bodyDiv w:val="1"/>
      <w:marLeft w:val="0"/>
      <w:marRight w:val="0"/>
      <w:marTop w:val="0"/>
      <w:marBottom w:val="0"/>
      <w:divBdr>
        <w:top w:val="none" w:sz="0" w:space="0" w:color="auto"/>
        <w:left w:val="none" w:sz="0" w:space="0" w:color="auto"/>
        <w:bottom w:val="none" w:sz="0" w:space="0" w:color="auto"/>
        <w:right w:val="none" w:sz="0" w:space="0" w:color="auto"/>
      </w:divBdr>
    </w:div>
    <w:div w:id="1379547589">
      <w:bodyDiv w:val="1"/>
      <w:marLeft w:val="0"/>
      <w:marRight w:val="0"/>
      <w:marTop w:val="0"/>
      <w:marBottom w:val="0"/>
      <w:divBdr>
        <w:top w:val="none" w:sz="0" w:space="0" w:color="auto"/>
        <w:left w:val="none" w:sz="0" w:space="0" w:color="auto"/>
        <w:bottom w:val="none" w:sz="0" w:space="0" w:color="auto"/>
        <w:right w:val="none" w:sz="0" w:space="0" w:color="auto"/>
      </w:divBdr>
    </w:div>
    <w:div w:id="1459103357">
      <w:bodyDiv w:val="1"/>
      <w:marLeft w:val="0"/>
      <w:marRight w:val="0"/>
      <w:marTop w:val="0"/>
      <w:marBottom w:val="0"/>
      <w:divBdr>
        <w:top w:val="none" w:sz="0" w:space="0" w:color="auto"/>
        <w:left w:val="none" w:sz="0" w:space="0" w:color="auto"/>
        <w:bottom w:val="none" w:sz="0" w:space="0" w:color="auto"/>
        <w:right w:val="none" w:sz="0" w:space="0" w:color="auto"/>
      </w:divBdr>
    </w:div>
    <w:div w:id="1524516493">
      <w:bodyDiv w:val="1"/>
      <w:marLeft w:val="0"/>
      <w:marRight w:val="0"/>
      <w:marTop w:val="0"/>
      <w:marBottom w:val="0"/>
      <w:divBdr>
        <w:top w:val="none" w:sz="0" w:space="0" w:color="auto"/>
        <w:left w:val="none" w:sz="0" w:space="0" w:color="auto"/>
        <w:bottom w:val="none" w:sz="0" w:space="0" w:color="auto"/>
        <w:right w:val="none" w:sz="0" w:space="0" w:color="auto"/>
      </w:divBdr>
    </w:div>
    <w:div w:id="1533885624">
      <w:bodyDiv w:val="1"/>
      <w:marLeft w:val="0"/>
      <w:marRight w:val="0"/>
      <w:marTop w:val="0"/>
      <w:marBottom w:val="0"/>
      <w:divBdr>
        <w:top w:val="none" w:sz="0" w:space="0" w:color="auto"/>
        <w:left w:val="none" w:sz="0" w:space="0" w:color="auto"/>
        <w:bottom w:val="none" w:sz="0" w:space="0" w:color="auto"/>
        <w:right w:val="none" w:sz="0" w:space="0" w:color="auto"/>
      </w:divBdr>
    </w:div>
    <w:div w:id="1534228111">
      <w:bodyDiv w:val="1"/>
      <w:marLeft w:val="0"/>
      <w:marRight w:val="0"/>
      <w:marTop w:val="0"/>
      <w:marBottom w:val="0"/>
      <w:divBdr>
        <w:top w:val="none" w:sz="0" w:space="0" w:color="auto"/>
        <w:left w:val="none" w:sz="0" w:space="0" w:color="auto"/>
        <w:bottom w:val="none" w:sz="0" w:space="0" w:color="auto"/>
        <w:right w:val="none" w:sz="0" w:space="0" w:color="auto"/>
      </w:divBdr>
    </w:div>
    <w:div w:id="1534541091">
      <w:bodyDiv w:val="1"/>
      <w:marLeft w:val="0"/>
      <w:marRight w:val="0"/>
      <w:marTop w:val="0"/>
      <w:marBottom w:val="0"/>
      <w:divBdr>
        <w:top w:val="none" w:sz="0" w:space="0" w:color="auto"/>
        <w:left w:val="none" w:sz="0" w:space="0" w:color="auto"/>
        <w:bottom w:val="none" w:sz="0" w:space="0" w:color="auto"/>
        <w:right w:val="none" w:sz="0" w:space="0" w:color="auto"/>
      </w:divBdr>
    </w:div>
    <w:div w:id="1541088397">
      <w:bodyDiv w:val="1"/>
      <w:marLeft w:val="0"/>
      <w:marRight w:val="0"/>
      <w:marTop w:val="0"/>
      <w:marBottom w:val="0"/>
      <w:divBdr>
        <w:top w:val="none" w:sz="0" w:space="0" w:color="auto"/>
        <w:left w:val="none" w:sz="0" w:space="0" w:color="auto"/>
        <w:bottom w:val="none" w:sz="0" w:space="0" w:color="auto"/>
        <w:right w:val="none" w:sz="0" w:space="0" w:color="auto"/>
      </w:divBdr>
    </w:div>
    <w:div w:id="1550143093">
      <w:bodyDiv w:val="1"/>
      <w:marLeft w:val="0"/>
      <w:marRight w:val="0"/>
      <w:marTop w:val="0"/>
      <w:marBottom w:val="0"/>
      <w:divBdr>
        <w:top w:val="none" w:sz="0" w:space="0" w:color="auto"/>
        <w:left w:val="none" w:sz="0" w:space="0" w:color="auto"/>
        <w:bottom w:val="none" w:sz="0" w:space="0" w:color="auto"/>
        <w:right w:val="none" w:sz="0" w:space="0" w:color="auto"/>
      </w:divBdr>
      <w:divsChild>
        <w:div w:id="874274782">
          <w:marLeft w:val="0"/>
          <w:marRight w:val="0"/>
          <w:marTop w:val="0"/>
          <w:marBottom w:val="0"/>
          <w:divBdr>
            <w:top w:val="none" w:sz="0" w:space="0" w:color="auto"/>
            <w:left w:val="none" w:sz="0" w:space="0" w:color="auto"/>
            <w:bottom w:val="none" w:sz="0" w:space="0" w:color="auto"/>
            <w:right w:val="none" w:sz="0" w:space="0" w:color="auto"/>
          </w:divBdr>
        </w:div>
        <w:div w:id="2063669271">
          <w:marLeft w:val="0"/>
          <w:marRight w:val="0"/>
          <w:marTop w:val="0"/>
          <w:marBottom w:val="0"/>
          <w:divBdr>
            <w:top w:val="none" w:sz="0" w:space="0" w:color="auto"/>
            <w:left w:val="none" w:sz="0" w:space="0" w:color="auto"/>
            <w:bottom w:val="none" w:sz="0" w:space="0" w:color="auto"/>
            <w:right w:val="none" w:sz="0" w:space="0" w:color="auto"/>
          </w:divBdr>
        </w:div>
        <w:div w:id="800807793">
          <w:marLeft w:val="0"/>
          <w:marRight w:val="0"/>
          <w:marTop w:val="0"/>
          <w:marBottom w:val="0"/>
          <w:divBdr>
            <w:top w:val="none" w:sz="0" w:space="0" w:color="auto"/>
            <w:left w:val="none" w:sz="0" w:space="0" w:color="auto"/>
            <w:bottom w:val="none" w:sz="0" w:space="0" w:color="auto"/>
            <w:right w:val="none" w:sz="0" w:space="0" w:color="auto"/>
          </w:divBdr>
        </w:div>
        <w:div w:id="347563191">
          <w:marLeft w:val="0"/>
          <w:marRight w:val="0"/>
          <w:marTop w:val="0"/>
          <w:marBottom w:val="0"/>
          <w:divBdr>
            <w:top w:val="none" w:sz="0" w:space="0" w:color="auto"/>
            <w:left w:val="none" w:sz="0" w:space="0" w:color="auto"/>
            <w:bottom w:val="none" w:sz="0" w:space="0" w:color="auto"/>
            <w:right w:val="none" w:sz="0" w:space="0" w:color="auto"/>
          </w:divBdr>
        </w:div>
      </w:divsChild>
    </w:div>
    <w:div w:id="1581326769">
      <w:bodyDiv w:val="1"/>
      <w:marLeft w:val="0"/>
      <w:marRight w:val="0"/>
      <w:marTop w:val="0"/>
      <w:marBottom w:val="0"/>
      <w:divBdr>
        <w:top w:val="none" w:sz="0" w:space="0" w:color="auto"/>
        <w:left w:val="none" w:sz="0" w:space="0" w:color="auto"/>
        <w:bottom w:val="none" w:sz="0" w:space="0" w:color="auto"/>
        <w:right w:val="none" w:sz="0" w:space="0" w:color="auto"/>
      </w:divBdr>
    </w:div>
    <w:div w:id="1597598596">
      <w:bodyDiv w:val="1"/>
      <w:marLeft w:val="0"/>
      <w:marRight w:val="0"/>
      <w:marTop w:val="0"/>
      <w:marBottom w:val="0"/>
      <w:divBdr>
        <w:top w:val="none" w:sz="0" w:space="0" w:color="auto"/>
        <w:left w:val="none" w:sz="0" w:space="0" w:color="auto"/>
        <w:bottom w:val="none" w:sz="0" w:space="0" w:color="auto"/>
        <w:right w:val="none" w:sz="0" w:space="0" w:color="auto"/>
      </w:divBdr>
    </w:div>
    <w:div w:id="1646276104">
      <w:bodyDiv w:val="1"/>
      <w:marLeft w:val="0"/>
      <w:marRight w:val="0"/>
      <w:marTop w:val="0"/>
      <w:marBottom w:val="0"/>
      <w:divBdr>
        <w:top w:val="none" w:sz="0" w:space="0" w:color="auto"/>
        <w:left w:val="none" w:sz="0" w:space="0" w:color="auto"/>
        <w:bottom w:val="none" w:sz="0" w:space="0" w:color="auto"/>
        <w:right w:val="none" w:sz="0" w:space="0" w:color="auto"/>
      </w:divBdr>
    </w:div>
    <w:div w:id="1660306228">
      <w:bodyDiv w:val="1"/>
      <w:marLeft w:val="0"/>
      <w:marRight w:val="0"/>
      <w:marTop w:val="0"/>
      <w:marBottom w:val="0"/>
      <w:divBdr>
        <w:top w:val="none" w:sz="0" w:space="0" w:color="auto"/>
        <w:left w:val="none" w:sz="0" w:space="0" w:color="auto"/>
        <w:bottom w:val="none" w:sz="0" w:space="0" w:color="auto"/>
        <w:right w:val="none" w:sz="0" w:space="0" w:color="auto"/>
      </w:divBdr>
    </w:div>
    <w:div w:id="1735007759">
      <w:bodyDiv w:val="1"/>
      <w:marLeft w:val="0"/>
      <w:marRight w:val="0"/>
      <w:marTop w:val="0"/>
      <w:marBottom w:val="0"/>
      <w:divBdr>
        <w:top w:val="none" w:sz="0" w:space="0" w:color="auto"/>
        <w:left w:val="none" w:sz="0" w:space="0" w:color="auto"/>
        <w:bottom w:val="none" w:sz="0" w:space="0" w:color="auto"/>
        <w:right w:val="none" w:sz="0" w:space="0" w:color="auto"/>
      </w:divBdr>
    </w:div>
    <w:div w:id="1749884291">
      <w:bodyDiv w:val="1"/>
      <w:marLeft w:val="0"/>
      <w:marRight w:val="0"/>
      <w:marTop w:val="0"/>
      <w:marBottom w:val="0"/>
      <w:divBdr>
        <w:top w:val="none" w:sz="0" w:space="0" w:color="auto"/>
        <w:left w:val="none" w:sz="0" w:space="0" w:color="auto"/>
        <w:bottom w:val="none" w:sz="0" w:space="0" w:color="auto"/>
        <w:right w:val="none" w:sz="0" w:space="0" w:color="auto"/>
      </w:divBdr>
    </w:div>
    <w:div w:id="1768767904">
      <w:bodyDiv w:val="1"/>
      <w:marLeft w:val="0"/>
      <w:marRight w:val="0"/>
      <w:marTop w:val="0"/>
      <w:marBottom w:val="0"/>
      <w:divBdr>
        <w:top w:val="none" w:sz="0" w:space="0" w:color="auto"/>
        <w:left w:val="none" w:sz="0" w:space="0" w:color="auto"/>
        <w:bottom w:val="none" w:sz="0" w:space="0" w:color="auto"/>
        <w:right w:val="none" w:sz="0" w:space="0" w:color="auto"/>
      </w:divBdr>
    </w:div>
    <w:div w:id="1777627359">
      <w:bodyDiv w:val="1"/>
      <w:marLeft w:val="0"/>
      <w:marRight w:val="0"/>
      <w:marTop w:val="0"/>
      <w:marBottom w:val="0"/>
      <w:divBdr>
        <w:top w:val="none" w:sz="0" w:space="0" w:color="auto"/>
        <w:left w:val="none" w:sz="0" w:space="0" w:color="auto"/>
        <w:bottom w:val="none" w:sz="0" w:space="0" w:color="auto"/>
        <w:right w:val="none" w:sz="0" w:space="0" w:color="auto"/>
      </w:divBdr>
    </w:div>
    <w:div w:id="1799175956">
      <w:bodyDiv w:val="1"/>
      <w:marLeft w:val="0"/>
      <w:marRight w:val="0"/>
      <w:marTop w:val="0"/>
      <w:marBottom w:val="0"/>
      <w:divBdr>
        <w:top w:val="none" w:sz="0" w:space="0" w:color="auto"/>
        <w:left w:val="none" w:sz="0" w:space="0" w:color="auto"/>
        <w:bottom w:val="none" w:sz="0" w:space="0" w:color="auto"/>
        <w:right w:val="none" w:sz="0" w:space="0" w:color="auto"/>
      </w:divBdr>
    </w:div>
    <w:div w:id="1813139486">
      <w:bodyDiv w:val="1"/>
      <w:marLeft w:val="0"/>
      <w:marRight w:val="0"/>
      <w:marTop w:val="0"/>
      <w:marBottom w:val="0"/>
      <w:divBdr>
        <w:top w:val="none" w:sz="0" w:space="0" w:color="auto"/>
        <w:left w:val="none" w:sz="0" w:space="0" w:color="auto"/>
        <w:bottom w:val="none" w:sz="0" w:space="0" w:color="auto"/>
        <w:right w:val="none" w:sz="0" w:space="0" w:color="auto"/>
      </w:divBdr>
    </w:div>
    <w:div w:id="1818574441">
      <w:bodyDiv w:val="1"/>
      <w:marLeft w:val="0"/>
      <w:marRight w:val="0"/>
      <w:marTop w:val="0"/>
      <w:marBottom w:val="0"/>
      <w:divBdr>
        <w:top w:val="none" w:sz="0" w:space="0" w:color="auto"/>
        <w:left w:val="none" w:sz="0" w:space="0" w:color="auto"/>
        <w:bottom w:val="none" w:sz="0" w:space="0" w:color="auto"/>
        <w:right w:val="none" w:sz="0" w:space="0" w:color="auto"/>
      </w:divBdr>
    </w:div>
    <w:div w:id="1825733629">
      <w:bodyDiv w:val="1"/>
      <w:marLeft w:val="0"/>
      <w:marRight w:val="0"/>
      <w:marTop w:val="0"/>
      <w:marBottom w:val="0"/>
      <w:divBdr>
        <w:top w:val="none" w:sz="0" w:space="0" w:color="auto"/>
        <w:left w:val="none" w:sz="0" w:space="0" w:color="auto"/>
        <w:bottom w:val="none" w:sz="0" w:space="0" w:color="auto"/>
        <w:right w:val="none" w:sz="0" w:space="0" w:color="auto"/>
      </w:divBdr>
    </w:div>
    <w:div w:id="1850480420">
      <w:bodyDiv w:val="1"/>
      <w:marLeft w:val="0"/>
      <w:marRight w:val="0"/>
      <w:marTop w:val="0"/>
      <w:marBottom w:val="0"/>
      <w:divBdr>
        <w:top w:val="none" w:sz="0" w:space="0" w:color="auto"/>
        <w:left w:val="none" w:sz="0" w:space="0" w:color="auto"/>
        <w:bottom w:val="none" w:sz="0" w:space="0" w:color="auto"/>
        <w:right w:val="none" w:sz="0" w:space="0" w:color="auto"/>
      </w:divBdr>
    </w:div>
    <w:div w:id="1867399920">
      <w:bodyDiv w:val="1"/>
      <w:marLeft w:val="0"/>
      <w:marRight w:val="0"/>
      <w:marTop w:val="0"/>
      <w:marBottom w:val="0"/>
      <w:divBdr>
        <w:top w:val="none" w:sz="0" w:space="0" w:color="auto"/>
        <w:left w:val="none" w:sz="0" w:space="0" w:color="auto"/>
        <w:bottom w:val="none" w:sz="0" w:space="0" w:color="auto"/>
        <w:right w:val="none" w:sz="0" w:space="0" w:color="auto"/>
      </w:divBdr>
      <w:divsChild>
        <w:div w:id="101999044">
          <w:marLeft w:val="0"/>
          <w:marRight w:val="0"/>
          <w:marTop w:val="0"/>
          <w:marBottom w:val="0"/>
          <w:divBdr>
            <w:top w:val="none" w:sz="0" w:space="0" w:color="auto"/>
            <w:left w:val="none" w:sz="0" w:space="0" w:color="auto"/>
            <w:bottom w:val="none" w:sz="0" w:space="0" w:color="auto"/>
            <w:right w:val="none" w:sz="0" w:space="0" w:color="auto"/>
          </w:divBdr>
        </w:div>
        <w:div w:id="137771565">
          <w:marLeft w:val="0"/>
          <w:marRight w:val="0"/>
          <w:marTop w:val="0"/>
          <w:marBottom w:val="0"/>
          <w:divBdr>
            <w:top w:val="none" w:sz="0" w:space="0" w:color="auto"/>
            <w:left w:val="none" w:sz="0" w:space="0" w:color="auto"/>
            <w:bottom w:val="none" w:sz="0" w:space="0" w:color="auto"/>
            <w:right w:val="none" w:sz="0" w:space="0" w:color="auto"/>
          </w:divBdr>
        </w:div>
        <w:div w:id="160397085">
          <w:marLeft w:val="0"/>
          <w:marRight w:val="0"/>
          <w:marTop w:val="0"/>
          <w:marBottom w:val="0"/>
          <w:divBdr>
            <w:top w:val="none" w:sz="0" w:space="0" w:color="auto"/>
            <w:left w:val="none" w:sz="0" w:space="0" w:color="auto"/>
            <w:bottom w:val="none" w:sz="0" w:space="0" w:color="auto"/>
            <w:right w:val="none" w:sz="0" w:space="0" w:color="auto"/>
          </w:divBdr>
        </w:div>
        <w:div w:id="838276464">
          <w:marLeft w:val="0"/>
          <w:marRight w:val="0"/>
          <w:marTop w:val="0"/>
          <w:marBottom w:val="0"/>
          <w:divBdr>
            <w:top w:val="none" w:sz="0" w:space="0" w:color="auto"/>
            <w:left w:val="none" w:sz="0" w:space="0" w:color="auto"/>
            <w:bottom w:val="none" w:sz="0" w:space="0" w:color="auto"/>
            <w:right w:val="none" w:sz="0" w:space="0" w:color="auto"/>
          </w:divBdr>
        </w:div>
        <w:div w:id="866455585">
          <w:marLeft w:val="0"/>
          <w:marRight w:val="0"/>
          <w:marTop w:val="0"/>
          <w:marBottom w:val="0"/>
          <w:divBdr>
            <w:top w:val="none" w:sz="0" w:space="0" w:color="auto"/>
            <w:left w:val="none" w:sz="0" w:space="0" w:color="auto"/>
            <w:bottom w:val="none" w:sz="0" w:space="0" w:color="auto"/>
            <w:right w:val="none" w:sz="0" w:space="0" w:color="auto"/>
          </w:divBdr>
        </w:div>
        <w:div w:id="1027371252">
          <w:marLeft w:val="0"/>
          <w:marRight w:val="0"/>
          <w:marTop w:val="0"/>
          <w:marBottom w:val="0"/>
          <w:divBdr>
            <w:top w:val="none" w:sz="0" w:space="0" w:color="auto"/>
            <w:left w:val="none" w:sz="0" w:space="0" w:color="auto"/>
            <w:bottom w:val="none" w:sz="0" w:space="0" w:color="auto"/>
            <w:right w:val="none" w:sz="0" w:space="0" w:color="auto"/>
          </w:divBdr>
        </w:div>
        <w:div w:id="1378359802">
          <w:marLeft w:val="0"/>
          <w:marRight w:val="0"/>
          <w:marTop w:val="0"/>
          <w:marBottom w:val="0"/>
          <w:divBdr>
            <w:top w:val="none" w:sz="0" w:space="0" w:color="auto"/>
            <w:left w:val="none" w:sz="0" w:space="0" w:color="auto"/>
            <w:bottom w:val="none" w:sz="0" w:space="0" w:color="auto"/>
            <w:right w:val="none" w:sz="0" w:space="0" w:color="auto"/>
          </w:divBdr>
        </w:div>
        <w:div w:id="1460299421">
          <w:marLeft w:val="0"/>
          <w:marRight w:val="0"/>
          <w:marTop w:val="0"/>
          <w:marBottom w:val="0"/>
          <w:divBdr>
            <w:top w:val="none" w:sz="0" w:space="0" w:color="auto"/>
            <w:left w:val="none" w:sz="0" w:space="0" w:color="auto"/>
            <w:bottom w:val="none" w:sz="0" w:space="0" w:color="auto"/>
            <w:right w:val="none" w:sz="0" w:space="0" w:color="auto"/>
          </w:divBdr>
        </w:div>
        <w:div w:id="1485505182">
          <w:marLeft w:val="0"/>
          <w:marRight w:val="0"/>
          <w:marTop w:val="0"/>
          <w:marBottom w:val="0"/>
          <w:divBdr>
            <w:top w:val="none" w:sz="0" w:space="0" w:color="auto"/>
            <w:left w:val="none" w:sz="0" w:space="0" w:color="auto"/>
            <w:bottom w:val="none" w:sz="0" w:space="0" w:color="auto"/>
            <w:right w:val="none" w:sz="0" w:space="0" w:color="auto"/>
          </w:divBdr>
        </w:div>
        <w:div w:id="1796363163">
          <w:marLeft w:val="0"/>
          <w:marRight w:val="0"/>
          <w:marTop w:val="0"/>
          <w:marBottom w:val="0"/>
          <w:divBdr>
            <w:top w:val="none" w:sz="0" w:space="0" w:color="auto"/>
            <w:left w:val="none" w:sz="0" w:space="0" w:color="auto"/>
            <w:bottom w:val="none" w:sz="0" w:space="0" w:color="auto"/>
            <w:right w:val="none" w:sz="0" w:space="0" w:color="auto"/>
          </w:divBdr>
        </w:div>
        <w:div w:id="2127848308">
          <w:marLeft w:val="0"/>
          <w:marRight w:val="0"/>
          <w:marTop w:val="0"/>
          <w:marBottom w:val="0"/>
          <w:divBdr>
            <w:top w:val="none" w:sz="0" w:space="0" w:color="auto"/>
            <w:left w:val="none" w:sz="0" w:space="0" w:color="auto"/>
            <w:bottom w:val="none" w:sz="0" w:space="0" w:color="auto"/>
            <w:right w:val="none" w:sz="0" w:space="0" w:color="auto"/>
          </w:divBdr>
        </w:div>
      </w:divsChild>
    </w:div>
    <w:div w:id="1868372992">
      <w:bodyDiv w:val="1"/>
      <w:marLeft w:val="0"/>
      <w:marRight w:val="0"/>
      <w:marTop w:val="0"/>
      <w:marBottom w:val="0"/>
      <w:divBdr>
        <w:top w:val="none" w:sz="0" w:space="0" w:color="auto"/>
        <w:left w:val="none" w:sz="0" w:space="0" w:color="auto"/>
        <w:bottom w:val="none" w:sz="0" w:space="0" w:color="auto"/>
        <w:right w:val="none" w:sz="0" w:space="0" w:color="auto"/>
      </w:divBdr>
    </w:div>
    <w:div w:id="1870751061">
      <w:bodyDiv w:val="1"/>
      <w:marLeft w:val="0"/>
      <w:marRight w:val="0"/>
      <w:marTop w:val="0"/>
      <w:marBottom w:val="0"/>
      <w:divBdr>
        <w:top w:val="none" w:sz="0" w:space="0" w:color="auto"/>
        <w:left w:val="none" w:sz="0" w:space="0" w:color="auto"/>
        <w:bottom w:val="none" w:sz="0" w:space="0" w:color="auto"/>
        <w:right w:val="none" w:sz="0" w:space="0" w:color="auto"/>
      </w:divBdr>
    </w:div>
    <w:div w:id="1871840365">
      <w:bodyDiv w:val="1"/>
      <w:marLeft w:val="0"/>
      <w:marRight w:val="0"/>
      <w:marTop w:val="0"/>
      <w:marBottom w:val="0"/>
      <w:divBdr>
        <w:top w:val="none" w:sz="0" w:space="0" w:color="auto"/>
        <w:left w:val="none" w:sz="0" w:space="0" w:color="auto"/>
        <w:bottom w:val="none" w:sz="0" w:space="0" w:color="auto"/>
        <w:right w:val="none" w:sz="0" w:space="0" w:color="auto"/>
      </w:divBdr>
    </w:div>
    <w:div w:id="1918398910">
      <w:bodyDiv w:val="1"/>
      <w:marLeft w:val="0"/>
      <w:marRight w:val="0"/>
      <w:marTop w:val="0"/>
      <w:marBottom w:val="0"/>
      <w:divBdr>
        <w:top w:val="none" w:sz="0" w:space="0" w:color="auto"/>
        <w:left w:val="none" w:sz="0" w:space="0" w:color="auto"/>
        <w:bottom w:val="none" w:sz="0" w:space="0" w:color="auto"/>
        <w:right w:val="none" w:sz="0" w:space="0" w:color="auto"/>
      </w:divBdr>
    </w:div>
    <w:div w:id="1934236892">
      <w:bodyDiv w:val="1"/>
      <w:marLeft w:val="0"/>
      <w:marRight w:val="0"/>
      <w:marTop w:val="0"/>
      <w:marBottom w:val="0"/>
      <w:divBdr>
        <w:top w:val="none" w:sz="0" w:space="0" w:color="auto"/>
        <w:left w:val="none" w:sz="0" w:space="0" w:color="auto"/>
        <w:bottom w:val="none" w:sz="0" w:space="0" w:color="auto"/>
        <w:right w:val="none" w:sz="0" w:space="0" w:color="auto"/>
      </w:divBdr>
    </w:div>
    <w:div w:id="1998990828">
      <w:bodyDiv w:val="1"/>
      <w:marLeft w:val="0"/>
      <w:marRight w:val="0"/>
      <w:marTop w:val="0"/>
      <w:marBottom w:val="0"/>
      <w:divBdr>
        <w:top w:val="none" w:sz="0" w:space="0" w:color="auto"/>
        <w:left w:val="none" w:sz="0" w:space="0" w:color="auto"/>
        <w:bottom w:val="none" w:sz="0" w:space="0" w:color="auto"/>
        <w:right w:val="none" w:sz="0" w:space="0" w:color="auto"/>
      </w:divBdr>
    </w:div>
    <w:div w:id="1999459654">
      <w:bodyDiv w:val="1"/>
      <w:marLeft w:val="0"/>
      <w:marRight w:val="0"/>
      <w:marTop w:val="0"/>
      <w:marBottom w:val="0"/>
      <w:divBdr>
        <w:top w:val="none" w:sz="0" w:space="0" w:color="auto"/>
        <w:left w:val="none" w:sz="0" w:space="0" w:color="auto"/>
        <w:bottom w:val="none" w:sz="0" w:space="0" w:color="auto"/>
        <w:right w:val="none" w:sz="0" w:space="0" w:color="auto"/>
      </w:divBdr>
      <w:divsChild>
        <w:div w:id="11997229">
          <w:marLeft w:val="0"/>
          <w:marRight w:val="0"/>
          <w:marTop w:val="0"/>
          <w:marBottom w:val="0"/>
          <w:divBdr>
            <w:top w:val="none" w:sz="0" w:space="0" w:color="auto"/>
            <w:left w:val="none" w:sz="0" w:space="0" w:color="auto"/>
            <w:bottom w:val="none" w:sz="0" w:space="0" w:color="auto"/>
            <w:right w:val="none" w:sz="0" w:space="0" w:color="auto"/>
          </w:divBdr>
        </w:div>
        <w:div w:id="27268100">
          <w:marLeft w:val="0"/>
          <w:marRight w:val="0"/>
          <w:marTop w:val="0"/>
          <w:marBottom w:val="0"/>
          <w:divBdr>
            <w:top w:val="none" w:sz="0" w:space="0" w:color="auto"/>
            <w:left w:val="none" w:sz="0" w:space="0" w:color="auto"/>
            <w:bottom w:val="none" w:sz="0" w:space="0" w:color="auto"/>
            <w:right w:val="none" w:sz="0" w:space="0" w:color="auto"/>
          </w:divBdr>
        </w:div>
        <w:div w:id="27803456">
          <w:marLeft w:val="0"/>
          <w:marRight w:val="0"/>
          <w:marTop w:val="0"/>
          <w:marBottom w:val="0"/>
          <w:divBdr>
            <w:top w:val="none" w:sz="0" w:space="0" w:color="auto"/>
            <w:left w:val="none" w:sz="0" w:space="0" w:color="auto"/>
            <w:bottom w:val="none" w:sz="0" w:space="0" w:color="auto"/>
            <w:right w:val="none" w:sz="0" w:space="0" w:color="auto"/>
          </w:divBdr>
        </w:div>
        <w:div w:id="30234228">
          <w:marLeft w:val="0"/>
          <w:marRight w:val="0"/>
          <w:marTop w:val="0"/>
          <w:marBottom w:val="0"/>
          <w:divBdr>
            <w:top w:val="none" w:sz="0" w:space="0" w:color="auto"/>
            <w:left w:val="none" w:sz="0" w:space="0" w:color="auto"/>
            <w:bottom w:val="none" w:sz="0" w:space="0" w:color="auto"/>
            <w:right w:val="none" w:sz="0" w:space="0" w:color="auto"/>
          </w:divBdr>
        </w:div>
        <w:div w:id="33118515">
          <w:marLeft w:val="0"/>
          <w:marRight w:val="0"/>
          <w:marTop w:val="0"/>
          <w:marBottom w:val="0"/>
          <w:divBdr>
            <w:top w:val="none" w:sz="0" w:space="0" w:color="auto"/>
            <w:left w:val="none" w:sz="0" w:space="0" w:color="auto"/>
            <w:bottom w:val="none" w:sz="0" w:space="0" w:color="auto"/>
            <w:right w:val="none" w:sz="0" w:space="0" w:color="auto"/>
          </w:divBdr>
        </w:div>
        <w:div w:id="33821832">
          <w:marLeft w:val="0"/>
          <w:marRight w:val="0"/>
          <w:marTop w:val="0"/>
          <w:marBottom w:val="0"/>
          <w:divBdr>
            <w:top w:val="none" w:sz="0" w:space="0" w:color="auto"/>
            <w:left w:val="none" w:sz="0" w:space="0" w:color="auto"/>
            <w:bottom w:val="none" w:sz="0" w:space="0" w:color="auto"/>
            <w:right w:val="none" w:sz="0" w:space="0" w:color="auto"/>
          </w:divBdr>
        </w:div>
        <w:div w:id="34431794">
          <w:marLeft w:val="0"/>
          <w:marRight w:val="0"/>
          <w:marTop w:val="0"/>
          <w:marBottom w:val="0"/>
          <w:divBdr>
            <w:top w:val="none" w:sz="0" w:space="0" w:color="auto"/>
            <w:left w:val="none" w:sz="0" w:space="0" w:color="auto"/>
            <w:bottom w:val="none" w:sz="0" w:space="0" w:color="auto"/>
            <w:right w:val="none" w:sz="0" w:space="0" w:color="auto"/>
          </w:divBdr>
        </w:div>
        <w:div w:id="64185437">
          <w:marLeft w:val="0"/>
          <w:marRight w:val="0"/>
          <w:marTop w:val="0"/>
          <w:marBottom w:val="0"/>
          <w:divBdr>
            <w:top w:val="none" w:sz="0" w:space="0" w:color="auto"/>
            <w:left w:val="none" w:sz="0" w:space="0" w:color="auto"/>
            <w:bottom w:val="none" w:sz="0" w:space="0" w:color="auto"/>
            <w:right w:val="none" w:sz="0" w:space="0" w:color="auto"/>
          </w:divBdr>
        </w:div>
        <w:div w:id="67073852">
          <w:marLeft w:val="0"/>
          <w:marRight w:val="0"/>
          <w:marTop w:val="0"/>
          <w:marBottom w:val="0"/>
          <w:divBdr>
            <w:top w:val="none" w:sz="0" w:space="0" w:color="auto"/>
            <w:left w:val="none" w:sz="0" w:space="0" w:color="auto"/>
            <w:bottom w:val="none" w:sz="0" w:space="0" w:color="auto"/>
            <w:right w:val="none" w:sz="0" w:space="0" w:color="auto"/>
          </w:divBdr>
        </w:div>
        <w:div w:id="70780551">
          <w:marLeft w:val="0"/>
          <w:marRight w:val="0"/>
          <w:marTop w:val="0"/>
          <w:marBottom w:val="0"/>
          <w:divBdr>
            <w:top w:val="none" w:sz="0" w:space="0" w:color="auto"/>
            <w:left w:val="none" w:sz="0" w:space="0" w:color="auto"/>
            <w:bottom w:val="none" w:sz="0" w:space="0" w:color="auto"/>
            <w:right w:val="none" w:sz="0" w:space="0" w:color="auto"/>
          </w:divBdr>
        </w:div>
        <w:div w:id="118302578">
          <w:marLeft w:val="0"/>
          <w:marRight w:val="0"/>
          <w:marTop w:val="0"/>
          <w:marBottom w:val="0"/>
          <w:divBdr>
            <w:top w:val="none" w:sz="0" w:space="0" w:color="auto"/>
            <w:left w:val="none" w:sz="0" w:space="0" w:color="auto"/>
            <w:bottom w:val="none" w:sz="0" w:space="0" w:color="auto"/>
            <w:right w:val="none" w:sz="0" w:space="0" w:color="auto"/>
          </w:divBdr>
        </w:div>
        <w:div w:id="120537053">
          <w:marLeft w:val="0"/>
          <w:marRight w:val="0"/>
          <w:marTop w:val="0"/>
          <w:marBottom w:val="0"/>
          <w:divBdr>
            <w:top w:val="none" w:sz="0" w:space="0" w:color="auto"/>
            <w:left w:val="none" w:sz="0" w:space="0" w:color="auto"/>
            <w:bottom w:val="none" w:sz="0" w:space="0" w:color="auto"/>
            <w:right w:val="none" w:sz="0" w:space="0" w:color="auto"/>
          </w:divBdr>
        </w:div>
        <w:div w:id="142242432">
          <w:marLeft w:val="0"/>
          <w:marRight w:val="0"/>
          <w:marTop w:val="0"/>
          <w:marBottom w:val="0"/>
          <w:divBdr>
            <w:top w:val="none" w:sz="0" w:space="0" w:color="auto"/>
            <w:left w:val="none" w:sz="0" w:space="0" w:color="auto"/>
            <w:bottom w:val="none" w:sz="0" w:space="0" w:color="auto"/>
            <w:right w:val="none" w:sz="0" w:space="0" w:color="auto"/>
          </w:divBdr>
        </w:div>
        <w:div w:id="142620252">
          <w:marLeft w:val="0"/>
          <w:marRight w:val="0"/>
          <w:marTop w:val="0"/>
          <w:marBottom w:val="0"/>
          <w:divBdr>
            <w:top w:val="none" w:sz="0" w:space="0" w:color="auto"/>
            <w:left w:val="none" w:sz="0" w:space="0" w:color="auto"/>
            <w:bottom w:val="none" w:sz="0" w:space="0" w:color="auto"/>
            <w:right w:val="none" w:sz="0" w:space="0" w:color="auto"/>
          </w:divBdr>
        </w:div>
        <w:div w:id="145585710">
          <w:marLeft w:val="0"/>
          <w:marRight w:val="0"/>
          <w:marTop w:val="0"/>
          <w:marBottom w:val="0"/>
          <w:divBdr>
            <w:top w:val="none" w:sz="0" w:space="0" w:color="auto"/>
            <w:left w:val="none" w:sz="0" w:space="0" w:color="auto"/>
            <w:bottom w:val="none" w:sz="0" w:space="0" w:color="auto"/>
            <w:right w:val="none" w:sz="0" w:space="0" w:color="auto"/>
          </w:divBdr>
        </w:div>
        <w:div w:id="148374790">
          <w:marLeft w:val="0"/>
          <w:marRight w:val="0"/>
          <w:marTop w:val="0"/>
          <w:marBottom w:val="0"/>
          <w:divBdr>
            <w:top w:val="none" w:sz="0" w:space="0" w:color="auto"/>
            <w:left w:val="none" w:sz="0" w:space="0" w:color="auto"/>
            <w:bottom w:val="none" w:sz="0" w:space="0" w:color="auto"/>
            <w:right w:val="none" w:sz="0" w:space="0" w:color="auto"/>
          </w:divBdr>
        </w:div>
        <w:div w:id="165944062">
          <w:marLeft w:val="0"/>
          <w:marRight w:val="0"/>
          <w:marTop w:val="0"/>
          <w:marBottom w:val="0"/>
          <w:divBdr>
            <w:top w:val="none" w:sz="0" w:space="0" w:color="auto"/>
            <w:left w:val="none" w:sz="0" w:space="0" w:color="auto"/>
            <w:bottom w:val="none" w:sz="0" w:space="0" w:color="auto"/>
            <w:right w:val="none" w:sz="0" w:space="0" w:color="auto"/>
          </w:divBdr>
        </w:div>
        <w:div w:id="219021344">
          <w:marLeft w:val="0"/>
          <w:marRight w:val="0"/>
          <w:marTop w:val="0"/>
          <w:marBottom w:val="0"/>
          <w:divBdr>
            <w:top w:val="none" w:sz="0" w:space="0" w:color="auto"/>
            <w:left w:val="none" w:sz="0" w:space="0" w:color="auto"/>
            <w:bottom w:val="none" w:sz="0" w:space="0" w:color="auto"/>
            <w:right w:val="none" w:sz="0" w:space="0" w:color="auto"/>
          </w:divBdr>
        </w:div>
        <w:div w:id="221868574">
          <w:marLeft w:val="0"/>
          <w:marRight w:val="0"/>
          <w:marTop w:val="0"/>
          <w:marBottom w:val="0"/>
          <w:divBdr>
            <w:top w:val="none" w:sz="0" w:space="0" w:color="auto"/>
            <w:left w:val="none" w:sz="0" w:space="0" w:color="auto"/>
            <w:bottom w:val="none" w:sz="0" w:space="0" w:color="auto"/>
            <w:right w:val="none" w:sz="0" w:space="0" w:color="auto"/>
          </w:divBdr>
        </w:div>
        <w:div w:id="254411233">
          <w:marLeft w:val="0"/>
          <w:marRight w:val="0"/>
          <w:marTop w:val="0"/>
          <w:marBottom w:val="0"/>
          <w:divBdr>
            <w:top w:val="none" w:sz="0" w:space="0" w:color="auto"/>
            <w:left w:val="none" w:sz="0" w:space="0" w:color="auto"/>
            <w:bottom w:val="none" w:sz="0" w:space="0" w:color="auto"/>
            <w:right w:val="none" w:sz="0" w:space="0" w:color="auto"/>
          </w:divBdr>
        </w:div>
        <w:div w:id="272826611">
          <w:marLeft w:val="0"/>
          <w:marRight w:val="0"/>
          <w:marTop w:val="0"/>
          <w:marBottom w:val="0"/>
          <w:divBdr>
            <w:top w:val="none" w:sz="0" w:space="0" w:color="auto"/>
            <w:left w:val="none" w:sz="0" w:space="0" w:color="auto"/>
            <w:bottom w:val="none" w:sz="0" w:space="0" w:color="auto"/>
            <w:right w:val="none" w:sz="0" w:space="0" w:color="auto"/>
          </w:divBdr>
        </w:div>
        <w:div w:id="287052526">
          <w:marLeft w:val="0"/>
          <w:marRight w:val="0"/>
          <w:marTop w:val="0"/>
          <w:marBottom w:val="0"/>
          <w:divBdr>
            <w:top w:val="none" w:sz="0" w:space="0" w:color="auto"/>
            <w:left w:val="none" w:sz="0" w:space="0" w:color="auto"/>
            <w:bottom w:val="none" w:sz="0" w:space="0" w:color="auto"/>
            <w:right w:val="none" w:sz="0" w:space="0" w:color="auto"/>
          </w:divBdr>
        </w:div>
        <w:div w:id="290094817">
          <w:marLeft w:val="0"/>
          <w:marRight w:val="0"/>
          <w:marTop w:val="0"/>
          <w:marBottom w:val="0"/>
          <w:divBdr>
            <w:top w:val="none" w:sz="0" w:space="0" w:color="auto"/>
            <w:left w:val="none" w:sz="0" w:space="0" w:color="auto"/>
            <w:bottom w:val="none" w:sz="0" w:space="0" w:color="auto"/>
            <w:right w:val="none" w:sz="0" w:space="0" w:color="auto"/>
          </w:divBdr>
        </w:div>
        <w:div w:id="291206032">
          <w:marLeft w:val="0"/>
          <w:marRight w:val="0"/>
          <w:marTop w:val="0"/>
          <w:marBottom w:val="0"/>
          <w:divBdr>
            <w:top w:val="none" w:sz="0" w:space="0" w:color="auto"/>
            <w:left w:val="none" w:sz="0" w:space="0" w:color="auto"/>
            <w:bottom w:val="none" w:sz="0" w:space="0" w:color="auto"/>
            <w:right w:val="none" w:sz="0" w:space="0" w:color="auto"/>
          </w:divBdr>
        </w:div>
        <w:div w:id="291981840">
          <w:marLeft w:val="0"/>
          <w:marRight w:val="0"/>
          <w:marTop w:val="0"/>
          <w:marBottom w:val="0"/>
          <w:divBdr>
            <w:top w:val="none" w:sz="0" w:space="0" w:color="auto"/>
            <w:left w:val="none" w:sz="0" w:space="0" w:color="auto"/>
            <w:bottom w:val="none" w:sz="0" w:space="0" w:color="auto"/>
            <w:right w:val="none" w:sz="0" w:space="0" w:color="auto"/>
          </w:divBdr>
        </w:div>
        <w:div w:id="295986488">
          <w:marLeft w:val="0"/>
          <w:marRight w:val="0"/>
          <w:marTop w:val="0"/>
          <w:marBottom w:val="0"/>
          <w:divBdr>
            <w:top w:val="none" w:sz="0" w:space="0" w:color="auto"/>
            <w:left w:val="none" w:sz="0" w:space="0" w:color="auto"/>
            <w:bottom w:val="none" w:sz="0" w:space="0" w:color="auto"/>
            <w:right w:val="none" w:sz="0" w:space="0" w:color="auto"/>
          </w:divBdr>
        </w:div>
        <w:div w:id="299698106">
          <w:marLeft w:val="0"/>
          <w:marRight w:val="0"/>
          <w:marTop w:val="0"/>
          <w:marBottom w:val="0"/>
          <w:divBdr>
            <w:top w:val="none" w:sz="0" w:space="0" w:color="auto"/>
            <w:left w:val="none" w:sz="0" w:space="0" w:color="auto"/>
            <w:bottom w:val="none" w:sz="0" w:space="0" w:color="auto"/>
            <w:right w:val="none" w:sz="0" w:space="0" w:color="auto"/>
          </w:divBdr>
        </w:div>
        <w:div w:id="301545645">
          <w:marLeft w:val="0"/>
          <w:marRight w:val="0"/>
          <w:marTop w:val="0"/>
          <w:marBottom w:val="0"/>
          <w:divBdr>
            <w:top w:val="none" w:sz="0" w:space="0" w:color="auto"/>
            <w:left w:val="none" w:sz="0" w:space="0" w:color="auto"/>
            <w:bottom w:val="none" w:sz="0" w:space="0" w:color="auto"/>
            <w:right w:val="none" w:sz="0" w:space="0" w:color="auto"/>
          </w:divBdr>
        </w:div>
        <w:div w:id="304772644">
          <w:marLeft w:val="0"/>
          <w:marRight w:val="0"/>
          <w:marTop w:val="0"/>
          <w:marBottom w:val="0"/>
          <w:divBdr>
            <w:top w:val="none" w:sz="0" w:space="0" w:color="auto"/>
            <w:left w:val="none" w:sz="0" w:space="0" w:color="auto"/>
            <w:bottom w:val="none" w:sz="0" w:space="0" w:color="auto"/>
            <w:right w:val="none" w:sz="0" w:space="0" w:color="auto"/>
          </w:divBdr>
        </w:div>
        <w:div w:id="311759313">
          <w:marLeft w:val="0"/>
          <w:marRight w:val="0"/>
          <w:marTop w:val="0"/>
          <w:marBottom w:val="0"/>
          <w:divBdr>
            <w:top w:val="none" w:sz="0" w:space="0" w:color="auto"/>
            <w:left w:val="none" w:sz="0" w:space="0" w:color="auto"/>
            <w:bottom w:val="none" w:sz="0" w:space="0" w:color="auto"/>
            <w:right w:val="none" w:sz="0" w:space="0" w:color="auto"/>
          </w:divBdr>
        </w:div>
        <w:div w:id="328951133">
          <w:marLeft w:val="0"/>
          <w:marRight w:val="0"/>
          <w:marTop w:val="0"/>
          <w:marBottom w:val="0"/>
          <w:divBdr>
            <w:top w:val="none" w:sz="0" w:space="0" w:color="auto"/>
            <w:left w:val="none" w:sz="0" w:space="0" w:color="auto"/>
            <w:bottom w:val="none" w:sz="0" w:space="0" w:color="auto"/>
            <w:right w:val="none" w:sz="0" w:space="0" w:color="auto"/>
          </w:divBdr>
        </w:div>
        <w:div w:id="337849965">
          <w:marLeft w:val="0"/>
          <w:marRight w:val="0"/>
          <w:marTop w:val="0"/>
          <w:marBottom w:val="0"/>
          <w:divBdr>
            <w:top w:val="none" w:sz="0" w:space="0" w:color="auto"/>
            <w:left w:val="none" w:sz="0" w:space="0" w:color="auto"/>
            <w:bottom w:val="none" w:sz="0" w:space="0" w:color="auto"/>
            <w:right w:val="none" w:sz="0" w:space="0" w:color="auto"/>
          </w:divBdr>
        </w:div>
        <w:div w:id="339627312">
          <w:marLeft w:val="0"/>
          <w:marRight w:val="0"/>
          <w:marTop w:val="0"/>
          <w:marBottom w:val="0"/>
          <w:divBdr>
            <w:top w:val="none" w:sz="0" w:space="0" w:color="auto"/>
            <w:left w:val="none" w:sz="0" w:space="0" w:color="auto"/>
            <w:bottom w:val="none" w:sz="0" w:space="0" w:color="auto"/>
            <w:right w:val="none" w:sz="0" w:space="0" w:color="auto"/>
          </w:divBdr>
        </w:div>
        <w:div w:id="344749006">
          <w:marLeft w:val="0"/>
          <w:marRight w:val="0"/>
          <w:marTop w:val="0"/>
          <w:marBottom w:val="0"/>
          <w:divBdr>
            <w:top w:val="none" w:sz="0" w:space="0" w:color="auto"/>
            <w:left w:val="none" w:sz="0" w:space="0" w:color="auto"/>
            <w:bottom w:val="none" w:sz="0" w:space="0" w:color="auto"/>
            <w:right w:val="none" w:sz="0" w:space="0" w:color="auto"/>
          </w:divBdr>
        </w:div>
        <w:div w:id="364453506">
          <w:marLeft w:val="0"/>
          <w:marRight w:val="0"/>
          <w:marTop w:val="0"/>
          <w:marBottom w:val="0"/>
          <w:divBdr>
            <w:top w:val="none" w:sz="0" w:space="0" w:color="auto"/>
            <w:left w:val="none" w:sz="0" w:space="0" w:color="auto"/>
            <w:bottom w:val="none" w:sz="0" w:space="0" w:color="auto"/>
            <w:right w:val="none" w:sz="0" w:space="0" w:color="auto"/>
          </w:divBdr>
        </w:div>
        <w:div w:id="369455468">
          <w:marLeft w:val="0"/>
          <w:marRight w:val="0"/>
          <w:marTop w:val="0"/>
          <w:marBottom w:val="0"/>
          <w:divBdr>
            <w:top w:val="none" w:sz="0" w:space="0" w:color="auto"/>
            <w:left w:val="none" w:sz="0" w:space="0" w:color="auto"/>
            <w:bottom w:val="none" w:sz="0" w:space="0" w:color="auto"/>
            <w:right w:val="none" w:sz="0" w:space="0" w:color="auto"/>
          </w:divBdr>
        </w:div>
        <w:div w:id="375662667">
          <w:marLeft w:val="0"/>
          <w:marRight w:val="0"/>
          <w:marTop w:val="0"/>
          <w:marBottom w:val="0"/>
          <w:divBdr>
            <w:top w:val="none" w:sz="0" w:space="0" w:color="auto"/>
            <w:left w:val="none" w:sz="0" w:space="0" w:color="auto"/>
            <w:bottom w:val="none" w:sz="0" w:space="0" w:color="auto"/>
            <w:right w:val="none" w:sz="0" w:space="0" w:color="auto"/>
          </w:divBdr>
        </w:div>
        <w:div w:id="407113773">
          <w:marLeft w:val="0"/>
          <w:marRight w:val="0"/>
          <w:marTop w:val="0"/>
          <w:marBottom w:val="0"/>
          <w:divBdr>
            <w:top w:val="none" w:sz="0" w:space="0" w:color="auto"/>
            <w:left w:val="none" w:sz="0" w:space="0" w:color="auto"/>
            <w:bottom w:val="none" w:sz="0" w:space="0" w:color="auto"/>
            <w:right w:val="none" w:sz="0" w:space="0" w:color="auto"/>
          </w:divBdr>
        </w:div>
        <w:div w:id="410468873">
          <w:marLeft w:val="0"/>
          <w:marRight w:val="0"/>
          <w:marTop w:val="0"/>
          <w:marBottom w:val="0"/>
          <w:divBdr>
            <w:top w:val="none" w:sz="0" w:space="0" w:color="auto"/>
            <w:left w:val="none" w:sz="0" w:space="0" w:color="auto"/>
            <w:bottom w:val="none" w:sz="0" w:space="0" w:color="auto"/>
            <w:right w:val="none" w:sz="0" w:space="0" w:color="auto"/>
          </w:divBdr>
        </w:div>
        <w:div w:id="411393784">
          <w:marLeft w:val="0"/>
          <w:marRight w:val="0"/>
          <w:marTop w:val="0"/>
          <w:marBottom w:val="0"/>
          <w:divBdr>
            <w:top w:val="none" w:sz="0" w:space="0" w:color="auto"/>
            <w:left w:val="none" w:sz="0" w:space="0" w:color="auto"/>
            <w:bottom w:val="none" w:sz="0" w:space="0" w:color="auto"/>
            <w:right w:val="none" w:sz="0" w:space="0" w:color="auto"/>
          </w:divBdr>
        </w:div>
        <w:div w:id="420183531">
          <w:marLeft w:val="0"/>
          <w:marRight w:val="0"/>
          <w:marTop w:val="0"/>
          <w:marBottom w:val="0"/>
          <w:divBdr>
            <w:top w:val="none" w:sz="0" w:space="0" w:color="auto"/>
            <w:left w:val="none" w:sz="0" w:space="0" w:color="auto"/>
            <w:bottom w:val="none" w:sz="0" w:space="0" w:color="auto"/>
            <w:right w:val="none" w:sz="0" w:space="0" w:color="auto"/>
          </w:divBdr>
        </w:div>
        <w:div w:id="431975492">
          <w:marLeft w:val="0"/>
          <w:marRight w:val="0"/>
          <w:marTop w:val="0"/>
          <w:marBottom w:val="0"/>
          <w:divBdr>
            <w:top w:val="none" w:sz="0" w:space="0" w:color="auto"/>
            <w:left w:val="none" w:sz="0" w:space="0" w:color="auto"/>
            <w:bottom w:val="none" w:sz="0" w:space="0" w:color="auto"/>
            <w:right w:val="none" w:sz="0" w:space="0" w:color="auto"/>
          </w:divBdr>
        </w:div>
        <w:div w:id="438791476">
          <w:marLeft w:val="0"/>
          <w:marRight w:val="0"/>
          <w:marTop w:val="0"/>
          <w:marBottom w:val="0"/>
          <w:divBdr>
            <w:top w:val="none" w:sz="0" w:space="0" w:color="auto"/>
            <w:left w:val="none" w:sz="0" w:space="0" w:color="auto"/>
            <w:bottom w:val="none" w:sz="0" w:space="0" w:color="auto"/>
            <w:right w:val="none" w:sz="0" w:space="0" w:color="auto"/>
          </w:divBdr>
        </w:div>
        <w:div w:id="446655616">
          <w:marLeft w:val="0"/>
          <w:marRight w:val="0"/>
          <w:marTop w:val="0"/>
          <w:marBottom w:val="0"/>
          <w:divBdr>
            <w:top w:val="none" w:sz="0" w:space="0" w:color="auto"/>
            <w:left w:val="none" w:sz="0" w:space="0" w:color="auto"/>
            <w:bottom w:val="none" w:sz="0" w:space="0" w:color="auto"/>
            <w:right w:val="none" w:sz="0" w:space="0" w:color="auto"/>
          </w:divBdr>
        </w:div>
        <w:div w:id="473372899">
          <w:marLeft w:val="0"/>
          <w:marRight w:val="0"/>
          <w:marTop w:val="0"/>
          <w:marBottom w:val="0"/>
          <w:divBdr>
            <w:top w:val="none" w:sz="0" w:space="0" w:color="auto"/>
            <w:left w:val="none" w:sz="0" w:space="0" w:color="auto"/>
            <w:bottom w:val="none" w:sz="0" w:space="0" w:color="auto"/>
            <w:right w:val="none" w:sz="0" w:space="0" w:color="auto"/>
          </w:divBdr>
        </w:div>
        <w:div w:id="475418520">
          <w:marLeft w:val="0"/>
          <w:marRight w:val="0"/>
          <w:marTop w:val="0"/>
          <w:marBottom w:val="0"/>
          <w:divBdr>
            <w:top w:val="none" w:sz="0" w:space="0" w:color="auto"/>
            <w:left w:val="none" w:sz="0" w:space="0" w:color="auto"/>
            <w:bottom w:val="none" w:sz="0" w:space="0" w:color="auto"/>
            <w:right w:val="none" w:sz="0" w:space="0" w:color="auto"/>
          </w:divBdr>
        </w:div>
        <w:div w:id="483282588">
          <w:marLeft w:val="0"/>
          <w:marRight w:val="0"/>
          <w:marTop w:val="0"/>
          <w:marBottom w:val="0"/>
          <w:divBdr>
            <w:top w:val="none" w:sz="0" w:space="0" w:color="auto"/>
            <w:left w:val="none" w:sz="0" w:space="0" w:color="auto"/>
            <w:bottom w:val="none" w:sz="0" w:space="0" w:color="auto"/>
            <w:right w:val="none" w:sz="0" w:space="0" w:color="auto"/>
          </w:divBdr>
        </w:div>
        <w:div w:id="485822081">
          <w:marLeft w:val="0"/>
          <w:marRight w:val="0"/>
          <w:marTop w:val="0"/>
          <w:marBottom w:val="0"/>
          <w:divBdr>
            <w:top w:val="none" w:sz="0" w:space="0" w:color="auto"/>
            <w:left w:val="none" w:sz="0" w:space="0" w:color="auto"/>
            <w:bottom w:val="none" w:sz="0" w:space="0" w:color="auto"/>
            <w:right w:val="none" w:sz="0" w:space="0" w:color="auto"/>
          </w:divBdr>
        </w:div>
        <w:div w:id="511529492">
          <w:marLeft w:val="0"/>
          <w:marRight w:val="0"/>
          <w:marTop w:val="0"/>
          <w:marBottom w:val="0"/>
          <w:divBdr>
            <w:top w:val="none" w:sz="0" w:space="0" w:color="auto"/>
            <w:left w:val="none" w:sz="0" w:space="0" w:color="auto"/>
            <w:bottom w:val="none" w:sz="0" w:space="0" w:color="auto"/>
            <w:right w:val="none" w:sz="0" w:space="0" w:color="auto"/>
          </w:divBdr>
        </w:div>
        <w:div w:id="536433186">
          <w:marLeft w:val="0"/>
          <w:marRight w:val="0"/>
          <w:marTop w:val="0"/>
          <w:marBottom w:val="0"/>
          <w:divBdr>
            <w:top w:val="none" w:sz="0" w:space="0" w:color="auto"/>
            <w:left w:val="none" w:sz="0" w:space="0" w:color="auto"/>
            <w:bottom w:val="none" w:sz="0" w:space="0" w:color="auto"/>
            <w:right w:val="none" w:sz="0" w:space="0" w:color="auto"/>
          </w:divBdr>
        </w:div>
        <w:div w:id="540555631">
          <w:marLeft w:val="0"/>
          <w:marRight w:val="0"/>
          <w:marTop w:val="0"/>
          <w:marBottom w:val="0"/>
          <w:divBdr>
            <w:top w:val="none" w:sz="0" w:space="0" w:color="auto"/>
            <w:left w:val="none" w:sz="0" w:space="0" w:color="auto"/>
            <w:bottom w:val="none" w:sz="0" w:space="0" w:color="auto"/>
            <w:right w:val="none" w:sz="0" w:space="0" w:color="auto"/>
          </w:divBdr>
        </w:div>
        <w:div w:id="544146244">
          <w:marLeft w:val="0"/>
          <w:marRight w:val="0"/>
          <w:marTop w:val="0"/>
          <w:marBottom w:val="0"/>
          <w:divBdr>
            <w:top w:val="none" w:sz="0" w:space="0" w:color="auto"/>
            <w:left w:val="none" w:sz="0" w:space="0" w:color="auto"/>
            <w:bottom w:val="none" w:sz="0" w:space="0" w:color="auto"/>
            <w:right w:val="none" w:sz="0" w:space="0" w:color="auto"/>
          </w:divBdr>
        </w:div>
        <w:div w:id="549808869">
          <w:marLeft w:val="0"/>
          <w:marRight w:val="0"/>
          <w:marTop w:val="0"/>
          <w:marBottom w:val="0"/>
          <w:divBdr>
            <w:top w:val="none" w:sz="0" w:space="0" w:color="auto"/>
            <w:left w:val="none" w:sz="0" w:space="0" w:color="auto"/>
            <w:bottom w:val="none" w:sz="0" w:space="0" w:color="auto"/>
            <w:right w:val="none" w:sz="0" w:space="0" w:color="auto"/>
          </w:divBdr>
        </w:div>
        <w:div w:id="571283106">
          <w:marLeft w:val="0"/>
          <w:marRight w:val="0"/>
          <w:marTop w:val="0"/>
          <w:marBottom w:val="0"/>
          <w:divBdr>
            <w:top w:val="none" w:sz="0" w:space="0" w:color="auto"/>
            <w:left w:val="none" w:sz="0" w:space="0" w:color="auto"/>
            <w:bottom w:val="none" w:sz="0" w:space="0" w:color="auto"/>
            <w:right w:val="none" w:sz="0" w:space="0" w:color="auto"/>
          </w:divBdr>
        </w:div>
        <w:div w:id="579296380">
          <w:marLeft w:val="0"/>
          <w:marRight w:val="0"/>
          <w:marTop w:val="0"/>
          <w:marBottom w:val="0"/>
          <w:divBdr>
            <w:top w:val="none" w:sz="0" w:space="0" w:color="auto"/>
            <w:left w:val="none" w:sz="0" w:space="0" w:color="auto"/>
            <w:bottom w:val="none" w:sz="0" w:space="0" w:color="auto"/>
            <w:right w:val="none" w:sz="0" w:space="0" w:color="auto"/>
          </w:divBdr>
        </w:div>
        <w:div w:id="607549218">
          <w:marLeft w:val="0"/>
          <w:marRight w:val="0"/>
          <w:marTop w:val="0"/>
          <w:marBottom w:val="0"/>
          <w:divBdr>
            <w:top w:val="none" w:sz="0" w:space="0" w:color="auto"/>
            <w:left w:val="none" w:sz="0" w:space="0" w:color="auto"/>
            <w:bottom w:val="none" w:sz="0" w:space="0" w:color="auto"/>
            <w:right w:val="none" w:sz="0" w:space="0" w:color="auto"/>
          </w:divBdr>
        </w:div>
        <w:div w:id="615600816">
          <w:marLeft w:val="0"/>
          <w:marRight w:val="0"/>
          <w:marTop w:val="0"/>
          <w:marBottom w:val="0"/>
          <w:divBdr>
            <w:top w:val="none" w:sz="0" w:space="0" w:color="auto"/>
            <w:left w:val="none" w:sz="0" w:space="0" w:color="auto"/>
            <w:bottom w:val="none" w:sz="0" w:space="0" w:color="auto"/>
            <w:right w:val="none" w:sz="0" w:space="0" w:color="auto"/>
          </w:divBdr>
        </w:div>
        <w:div w:id="619653286">
          <w:marLeft w:val="0"/>
          <w:marRight w:val="0"/>
          <w:marTop w:val="0"/>
          <w:marBottom w:val="0"/>
          <w:divBdr>
            <w:top w:val="none" w:sz="0" w:space="0" w:color="auto"/>
            <w:left w:val="none" w:sz="0" w:space="0" w:color="auto"/>
            <w:bottom w:val="none" w:sz="0" w:space="0" w:color="auto"/>
            <w:right w:val="none" w:sz="0" w:space="0" w:color="auto"/>
          </w:divBdr>
        </w:div>
        <w:div w:id="639456585">
          <w:marLeft w:val="0"/>
          <w:marRight w:val="0"/>
          <w:marTop w:val="0"/>
          <w:marBottom w:val="0"/>
          <w:divBdr>
            <w:top w:val="none" w:sz="0" w:space="0" w:color="auto"/>
            <w:left w:val="none" w:sz="0" w:space="0" w:color="auto"/>
            <w:bottom w:val="none" w:sz="0" w:space="0" w:color="auto"/>
            <w:right w:val="none" w:sz="0" w:space="0" w:color="auto"/>
          </w:divBdr>
        </w:div>
        <w:div w:id="643395569">
          <w:marLeft w:val="0"/>
          <w:marRight w:val="0"/>
          <w:marTop w:val="0"/>
          <w:marBottom w:val="0"/>
          <w:divBdr>
            <w:top w:val="none" w:sz="0" w:space="0" w:color="auto"/>
            <w:left w:val="none" w:sz="0" w:space="0" w:color="auto"/>
            <w:bottom w:val="none" w:sz="0" w:space="0" w:color="auto"/>
            <w:right w:val="none" w:sz="0" w:space="0" w:color="auto"/>
          </w:divBdr>
        </w:div>
        <w:div w:id="679548111">
          <w:marLeft w:val="0"/>
          <w:marRight w:val="0"/>
          <w:marTop w:val="0"/>
          <w:marBottom w:val="0"/>
          <w:divBdr>
            <w:top w:val="none" w:sz="0" w:space="0" w:color="auto"/>
            <w:left w:val="none" w:sz="0" w:space="0" w:color="auto"/>
            <w:bottom w:val="none" w:sz="0" w:space="0" w:color="auto"/>
            <w:right w:val="none" w:sz="0" w:space="0" w:color="auto"/>
          </w:divBdr>
        </w:div>
        <w:div w:id="679701568">
          <w:marLeft w:val="0"/>
          <w:marRight w:val="0"/>
          <w:marTop w:val="0"/>
          <w:marBottom w:val="0"/>
          <w:divBdr>
            <w:top w:val="none" w:sz="0" w:space="0" w:color="auto"/>
            <w:left w:val="none" w:sz="0" w:space="0" w:color="auto"/>
            <w:bottom w:val="none" w:sz="0" w:space="0" w:color="auto"/>
            <w:right w:val="none" w:sz="0" w:space="0" w:color="auto"/>
          </w:divBdr>
        </w:div>
        <w:div w:id="691617014">
          <w:marLeft w:val="0"/>
          <w:marRight w:val="0"/>
          <w:marTop w:val="0"/>
          <w:marBottom w:val="0"/>
          <w:divBdr>
            <w:top w:val="none" w:sz="0" w:space="0" w:color="auto"/>
            <w:left w:val="none" w:sz="0" w:space="0" w:color="auto"/>
            <w:bottom w:val="none" w:sz="0" w:space="0" w:color="auto"/>
            <w:right w:val="none" w:sz="0" w:space="0" w:color="auto"/>
          </w:divBdr>
        </w:div>
        <w:div w:id="697315389">
          <w:marLeft w:val="0"/>
          <w:marRight w:val="0"/>
          <w:marTop w:val="0"/>
          <w:marBottom w:val="0"/>
          <w:divBdr>
            <w:top w:val="none" w:sz="0" w:space="0" w:color="auto"/>
            <w:left w:val="none" w:sz="0" w:space="0" w:color="auto"/>
            <w:bottom w:val="none" w:sz="0" w:space="0" w:color="auto"/>
            <w:right w:val="none" w:sz="0" w:space="0" w:color="auto"/>
          </w:divBdr>
        </w:div>
        <w:div w:id="697968282">
          <w:marLeft w:val="0"/>
          <w:marRight w:val="0"/>
          <w:marTop w:val="0"/>
          <w:marBottom w:val="0"/>
          <w:divBdr>
            <w:top w:val="none" w:sz="0" w:space="0" w:color="auto"/>
            <w:left w:val="none" w:sz="0" w:space="0" w:color="auto"/>
            <w:bottom w:val="none" w:sz="0" w:space="0" w:color="auto"/>
            <w:right w:val="none" w:sz="0" w:space="0" w:color="auto"/>
          </w:divBdr>
        </w:div>
        <w:div w:id="735275861">
          <w:marLeft w:val="0"/>
          <w:marRight w:val="0"/>
          <w:marTop w:val="0"/>
          <w:marBottom w:val="0"/>
          <w:divBdr>
            <w:top w:val="none" w:sz="0" w:space="0" w:color="auto"/>
            <w:left w:val="none" w:sz="0" w:space="0" w:color="auto"/>
            <w:bottom w:val="none" w:sz="0" w:space="0" w:color="auto"/>
            <w:right w:val="none" w:sz="0" w:space="0" w:color="auto"/>
          </w:divBdr>
        </w:div>
        <w:div w:id="760027755">
          <w:marLeft w:val="0"/>
          <w:marRight w:val="0"/>
          <w:marTop w:val="0"/>
          <w:marBottom w:val="0"/>
          <w:divBdr>
            <w:top w:val="none" w:sz="0" w:space="0" w:color="auto"/>
            <w:left w:val="none" w:sz="0" w:space="0" w:color="auto"/>
            <w:bottom w:val="none" w:sz="0" w:space="0" w:color="auto"/>
            <w:right w:val="none" w:sz="0" w:space="0" w:color="auto"/>
          </w:divBdr>
        </w:div>
        <w:div w:id="764614397">
          <w:marLeft w:val="0"/>
          <w:marRight w:val="0"/>
          <w:marTop w:val="0"/>
          <w:marBottom w:val="0"/>
          <w:divBdr>
            <w:top w:val="none" w:sz="0" w:space="0" w:color="auto"/>
            <w:left w:val="none" w:sz="0" w:space="0" w:color="auto"/>
            <w:bottom w:val="none" w:sz="0" w:space="0" w:color="auto"/>
            <w:right w:val="none" w:sz="0" w:space="0" w:color="auto"/>
          </w:divBdr>
        </w:div>
        <w:div w:id="797261341">
          <w:marLeft w:val="0"/>
          <w:marRight w:val="0"/>
          <w:marTop w:val="0"/>
          <w:marBottom w:val="0"/>
          <w:divBdr>
            <w:top w:val="none" w:sz="0" w:space="0" w:color="auto"/>
            <w:left w:val="none" w:sz="0" w:space="0" w:color="auto"/>
            <w:bottom w:val="none" w:sz="0" w:space="0" w:color="auto"/>
            <w:right w:val="none" w:sz="0" w:space="0" w:color="auto"/>
          </w:divBdr>
        </w:div>
        <w:div w:id="803697876">
          <w:marLeft w:val="0"/>
          <w:marRight w:val="0"/>
          <w:marTop w:val="0"/>
          <w:marBottom w:val="0"/>
          <w:divBdr>
            <w:top w:val="none" w:sz="0" w:space="0" w:color="auto"/>
            <w:left w:val="none" w:sz="0" w:space="0" w:color="auto"/>
            <w:bottom w:val="none" w:sz="0" w:space="0" w:color="auto"/>
            <w:right w:val="none" w:sz="0" w:space="0" w:color="auto"/>
          </w:divBdr>
        </w:div>
        <w:div w:id="804734966">
          <w:marLeft w:val="0"/>
          <w:marRight w:val="0"/>
          <w:marTop w:val="0"/>
          <w:marBottom w:val="0"/>
          <w:divBdr>
            <w:top w:val="none" w:sz="0" w:space="0" w:color="auto"/>
            <w:left w:val="none" w:sz="0" w:space="0" w:color="auto"/>
            <w:bottom w:val="none" w:sz="0" w:space="0" w:color="auto"/>
            <w:right w:val="none" w:sz="0" w:space="0" w:color="auto"/>
          </w:divBdr>
        </w:div>
        <w:div w:id="832718639">
          <w:marLeft w:val="0"/>
          <w:marRight w:val="0"/>
          <w:marTop w:val="0"/>
          <w:marBottom w:val="0"/>
          <w:divBdr>
            <w:top w:val="none" w:sz="0" w:space="0" w:color="auto"/>
            <w:left w:val="none" w:sz="0" w:space="0" w:color="auto"/>
            <w:bottom w:val="none" w:sz="0" w:space="0" w:color="auto"/>
            <w:right w:val="none" w:sz="0" w:space="0" w:color="auto"/>
          </w:divBdr>
        </w:div>
        <w:div w:id="838010096">
          <w:marLeft w:val="0"/>
          <w:marRight w:val="0"/>
          <w:marTop w:val="0"/>
          <w:marBottom w:val="0"/>
          <w:divBdr>
            <w:top w:val="none" w:sz="0" w:space="0" w:color="auto"/>
            <w:left w:val="none" w:sz="0" w:space="0" w:color="auto"/>
            <w:bottom w:val="none" w:sz="0" w:space="0" w:color="auto"/>
            <w:right w:val="none" w:sz="0" w:space="0" w:color="auto"/>
          </w:divBdr>
        </w:div>
        <w:div w:id="840311435">
          <w:marLeft w:val="0"/>
          <w:marRight w:val="0"/>
          <w:marTop w:val="0"/>
          <w:marBottom w:val="0"/>
          <w:divBdr>
            <w:top w:val="none" w:sz="0" w:space="0" w:color="auto"/>
            <w:left w:val="none" w:sz="0" w:space="0" w:color="auto"/>
            <w:bottom w:val="none" w:sz="0" w:space="0" w:color="auto"/>
            <w:right w:val="none" w:sz="0" w:space="0" w:color="auto"/>
          </w:divBdr>
        </w:div>
        <w:div w:id="860627192">
          <w:marLeft w:val="0"/>
          <w:marRight w:val="0"/>
          <w:marTop w:val="0"/>
          <w:marBottom w:val="0"/>
          <w:divBdr>
            <w:top w:val="none" w:sz="0" w:space="0" w:color="auto"/>
            <w:left w:val="none" w:sz="0" w:space="0" w:color="auto"/>
            <w:bottom w:val="none" w:sz="0" w:space="0" w:color="auto"/>
            <w:right w:val="none" w:sz="0" w:space="0" w:color="auto"/>
          </w:divBdr>
        </w:div>
        <w:div w:id="868374790">
          <w:marLeft w:val="0"/>
          <w:marRight w:val="0"/>
          <w:marTop w:val="0"/>
          <w:marBottom w:val="0"/>
          <w:divBdr>
            <w:top w:val="none" w:sz="0" w:space="0" w:color="auto"/>
            <w:left w:val="none" w:sz="0" w:space="0" w:color="auto"/>
            <w:bottom w:val="none" w:sz="0" w:space="0" w:color="auto"/>
            <w:right w:val="none" w:sz="0" w:space="0" w:color="auto"/>
          </w:divBdr>
        </w:div>
        <w:div w:id="911623642">
          <w:marLeft w:val="0"/>
          <w:marRight w:val="0"/>
          <w:marTop w:val="0"/>
          <w:marBottom w:val="0"/>
          <w:divBdr>
            <w:top w:val="none" w:sz="0" w:space="0" w:color="auto"/>
            <w:left w:val="none" w:sz="0" w:space="0" w:color="auto"/>
            <w:bottom w:val="none" w:sz="0" w:space="0" w:color="auto"/>
            <w:right w:val="none" w:sz="0" w:space="0" w:color="auto"/>
          </w:divBdr>
        </w:div>
        <w:div w:id="924729025">
          <w:marLeft w:val="0"/>
          <w:marRight w:val="0"/>
          <w:marTop w:val="0"/>
          <w:marBottom w:val="0"/>
          <w:divBdr>
            <w:top w:val="none" w:sz="0" w:space="0" w:color="auto"/>
            <w:left w:val="none" w:sz="0" w:space="0" w:color="auto"/>
            <w:bottom w:val="none" w:sz="0" w:space="0" w:color="auto"/>
            <w:right w:val="none" w:sz="0" w:space="0" w:color="auto"/>
          </w:divBdr>
        </w:div>
        <w:div w:id="931281763">
          <w:marLeft w:val="0"/>
          <w:marRight w:val="0"/>
          <w:marTop w:val="0"/>
          <w:marBottom w:val="0"/>
          <w:divBdr>
            <w:top w:val="none" w:sz="0" w:space="0" w:color="auto"/>
            <w:left w:val="none" w:sz="0" w:space="0" w:color="auto"/>
            <w:bottom w:val="none" w:sz="0" w:space="0" w:color="auto"/>
            <w:right w:val="none" w:sz="0" w:space="0" w:color="auto"/>
          </w:divBdr>
        </w:div>
        <w:div w:id="936014246">
          <w:marLeft w:val="0"/>
          <w:marRight w:val="0"/>
          <w:marTop w:val="0"/>
          <w:marBottom w:val="0"/>
          <w:divBdr>
            <w:top w:val="none" w:sz="0" w:space="0" w:color="auto"/>
            <w:left w:val="none" w:sz="0" w:space="0" w:color="auto"/>
            <w:bottom w:val="none" w:sz="0" w:space="0" w:color="auto"/>
            <w:right w:val="none" w:sz="0" w:space="0" w:color="auto"/>
          </w:divBdr>
        </w:div>
        <w:div w:id="941955845">
          <w:marLeft w:val="0"/>
          <w:marRight w:val="0"/>
          <w:marTop w:val="0"/>
          <w:marBottom w:val="0"/>
          <w:divBdr>
            <w:top w:val="none" w:sz="0" w:space="0" w:color="auto"/>
            <w:left w:val="none" w:sz="0" w:space="0" w:color="auto"/>
            <w:bottom w:val="none" w:sz="0" w:space="0" w:color="auto"/>
            <w:right w:val="none" w:sz="0" w:space="0" w:color="auto"/>
          </w:divBdr>
        </w:div>
        <w:div w:id="958340468">
          <w:marLeft w:val="0"/>
          <w:marRight w:val="0"/>
          <w:marTop w:val="0"/>
          <w:marBottom w:val="0"/>
          <w:divBdr>
            <w:top w:val="none" w:sz="0" w:space="0" w:color="auto"/>
            <w:left w:val="none" w:sz="0" w:space="0" w:color="auto"/>
            <w:bottom w:val="none" w:sz="0" w:space="0" w:color="auto"/>
            <w:right w:val="none" w:sz="0" w:space="0" w:color="auto"/>
          </w:divBdr>
        </w:div>
        <w:div w:id="966622351">
          <w:marLeft w:val="0"/>
          <w:marRight w:val="0"/>
          <w:marTop w:val="0"/>
          <w:marBottom w:val="0"/>
          <w:divBdr>
            <w:top w:val="none" w:sz="0" w:space="0" w:color="auto"/>
            <w:left w:val="none" w:sz="0" w:space="0" w:color="auto"/>
            <w:bottom w:val="none" w:sz="0" w:space="0" w:color="auto"/>
            <w:right w:val="none" w:sz="0" w:space="0" w:color="auto"/>
          </w:divBdr>
        </w:div>
        <w:div w:id="968363303">
          <w:marLeft w:val="0"/>
          <w:marRight w:val="0"/>
          <w:marTop w:val="0"/>
          <w:marBottom w:val="0"/>
          <w:divBdr>
            <w:top w:val="none" w:sz="0" w:space="0" w:color="auto"/>
            <w:left w:val="none" w:sz="0" w:space="0" w:color="auto"/>
            <w:bottom w:val="none" w:sz="0" w:space="0" w:color="auto"/>
            <w:right w:val="none" w:sz="0" w:space="0" w:color="auto"/>
          </w:divBdr>
        </w:div>
        <w:div w:id="992490798">
          <w:marLeft w:val="0"/>
          <w:marRight w:val="0"/>
          <w:marTop w:val="0"/>
          <w:marBottom w:val="0"/>
          <w:divBdr>
            <w:top w:val="none" w:sz="0" w:space="0" w:color="auto"/>
            <w:left w:val="none" w:sz="0" w:space="0" w:color="auto"/>
            <w:bottom w:val="none" w:sz="0" w:space="0" w:color="auto"/>
            <w:right w:val="none" w:sz="0" w:space="0" w:color="auto"/>
          </w:divBdr>
        </w:div>
        <w:div w:id="1025256056">
          <w:marLeft w:val="0"/>
          <w:marRight w:val="0"/>
          <w:marTop w:val="0"/>
          <w:marBottom w:val="0"/>
          <w:divBdr>
            <w:top w:val="none" w:sz="0" w:space="0" w:color="auto"/>
            <w:left w:val="none" w:sz="0" w:space="0" w:color="auto"/>
            <w:bottom w:val="none" w:sz="0" w:space="0" w:color="auto"/>
            <w:right w:val="none" w:sz="0" w:space="0" w:color="auto"/>
          </w:divBdr>
        </w:div>
        <w:div w:id="1027103088">
          <w:marLeft w:val="0"/>
          <w:marRight w:val="0"/>
          <w:marTop w:val="0"/>
          <w:marBottom w:val="0"/>
          <w:divBdr>
            <w:top w:val="none" w:sz="0" w:space="0" w:color="auto"/>
            <w:left w:val="none" w:sz="0" w:space="0" w:color="auto"/>
            <w:bottom w:val="none" w:sz="0" w:space="0" w:color="auto"/>
            <w:right w:val="none" w:sz="0" w:space="0" w:color="auto"/>
          </w:divBdr>
        </w:div>
        <w:div w:id="1027440308">
          <w:marLeft w:val="0"/>
          <w:marRight w:val="0"/>
          <w:marTop w:val="0"/>
          <w:marBottom w:val="0"/>
          <w:divBdr>
            <w:top w:val="none" w:sz="0" w:space="0" w:color="auto"/>
            <w:left w:val="none" w:sz="0" w:space="0" w:color="auto"/>
            <w:bottom w:val="none" w:sz="0" w:space="0" w:color="auto"/>
            <w:right w:val="none" w:sz="0" w:space="0" w:color="auto"/>
          </w:divBdr>
        </w:div>
        <w:div w:id="1033074469">
          <w:marLeft w:val="0"/>
          <w:marRight w:val="0"/>
          <w:marTop w:val="0"/>
          <w:marBottom w:val="0"/>
          <w:divBdr>
            <w:top w:val="none" w:sz="0" w:space="0" w:color="auto"/>
            <w:left w:val="none" w:sz="0" w:space="0" w:color="auto"/>
            <w:bottom w:val="none" w:sz="0" w:space="0" w:color="auto"/>
            <w:right w:val="none" w:sz="0" w:space="0" w:color="auto"/>
          </w:divBdr>
        </w:div>
        <w:div w:id="1040282809">
          <w:marLeft w:val="0"/>
          <w:marRight w:val="0"/>
          <w:marTop w:val="0"/>
          <w:marBottom w:val="0"/>
          <w:divBdr>
            <w:top w:val="none" w:sz="0" w:space="0" w:color="auto"/>
            <w:left w:val="none" w:sz="0" w:space="0" w:color="auto"/>
            <w:bottom w:val="none" w:sz="0" w:space="0" w:color="auto"/>
            <w:right w:val="none" w:sz="0" w:space="0" w:color="auto"/>
          </w:divBdr>
        </w:div>
        <w:div w:id="1044212391">
          <w:marLeft w:val="0"/>
          <w:marRight w:val="0"/>
          <w:marTop w:val="0"/>
          <w:marBottom w:val="0"/>
          <w:divBdr>
            <w:top w:val="none" w:sz="0" w:space="0" w:color="auto"/>
            <w:left w:val="none" w:sz="0" w:space="0" w:color="auto"/>
            <w:bottom w:val="none" w:sz="0" w:space="0" w:color="auto"/>
            <w:right w:val="none" w:sz="0" w:space="0" w:color="auto"/>
          </w:divBdr>
        </w:div>
        <w:div w:id="1044451704">
          <w:marLeft w:val="0"/>
          <w:marRight w:val="0"/>
          <w:marTop w:val="0"/>
          <w:marBottom w:val="0"/>
          <w:divBdr>
            <w:top w:val="none" w:sz="0" w:space="0" w:color="auto"/>
            <w:left w:val="none" w:sz="0" w:space="0" w:color="auto"/>
            <w:bottom w:val="none" w:sz="0" w:space="0" w:color="auto"/>
            <w:right w:val="none" w:sz="0" w:space="0" w:color="auto"/>
          </w:divBdr>
        </w:div>
        <w:div w:id="1046292869">
          <w:marLeft w:val="0"/>
          <w:marRight w:val="0"/>
          <w:marTop w:val="0"/>
          <w:marBottom w:val="0"/>
          <w:divBdr>
            <w:top w:val="none" w:sz="0" w:space="0" w:color="auto"/>
            <w:left w:val="none" w:sz="0" w:space="0" w:color="auto"/>
            <w:bottom w:val="none" w:sz="0" w:space="0" w:color="auto"/>
            <w:right w:val="none" w:sz="0" w:space="0" w:color="auto"/>
          </w:divBdr>
        </w:div>
        <w:div w:id="1052727983">
          <w:marLeft w:val="0"/>
          <w:marRight w:val="0"/>
          <w:marTop w:val="0"/>
          <w:marBottom w:val="0"/>
          <w:divBdr>
            <w:top w:val="none" w:sz="0" w:space="0" w:color="auto"/>
            <w:left w:val="none" w:sz="0" w:space="0" w:color="auto"/>
            <w:bottom w:val="none" w:sz="0" w:space="0" w:color="auto"/>
            <w:right w:val="none" w:sz="0" w:space="0" w:color="auto"/>
          </w:divBdr>
        </w:div>
        <w:div w:id="1055278382">
          <w:marLeft w:val="0"/>
          <w:marRight w:val="0"/>
          <w:marTop w:val="0"/>
          <w:marBottom w:val="0"/>
          <w:divBdr>
            <w:top w:val="none" w:sz="0" w:space="0" w:color="auto"/>
            <w:left w:val="none" w:sz="0" w:space="0" w:color="auto"/>
            <w:bottom w:val="none" w:sz="0" w:space="0" w:color="auto"/>
            <w:right w:val="none" w:sz="0" w:space="0" w:color="auto"/>
          </w:divBdr>
        </w:div>
        <w:div w:id="1059473611">
          <w:marLeft w:val="0"/>
          <w:marRight w:val="0"/>
          <w:marTop w:val="0"/>
          <w:marBottom w:val="0"/>
          <w:divBdr>
            <w:top w:val="none" w:sz="0" w:space="0" w:color="auto"/>
            <w:left w:val="none" w:sz="0" w:space="0" w:color="auto"/>
            <w:bottom w:val="none" w:sz="0" w:space="0" w:color="auto"/>
            <w:right w:val="none" w:sz="0" w:space="0" w:color="auto"/>
          </w:divBdr>
        </w:div>
        <w:div w:id="1097558972">
          <w:marLeft w:val="0"/>
          <w:marRight w:val="0"/>
          <w:marTop w:val="0"/>
          <w:marBottom w:val="0"/>
          <w:divBdr>
            <w:top w:val="none" w:sz="0" w:space="0" w:color="auto"/>
            <w:left w:val="none" w:sz="0" w:space="0" w:color="auto"/>
            <w:bottom w:val="none" w:sz="0" w:space="0" w:color="auto"/>
            <w:right w:val="none" w:sz="0" w:space="0" w:color="auto"/>
          </w:divBdr>
        </w:div>
        <w:div w:id="1097750637">
          <w:marLeft w:val="0"/>
          <w:marRight w:val="0"/>
          <w:marTop w:val="0"/>
          <w:marBottom w:val="0"/>
          <w:divBdr>
            <w:top w:val="none" w:sz="0" w:space="0" w:color="auto"/>
            <w:left w:val="none" w:sz="0" w:space="0" w:color="auto"/>
            <w:bottom w:val="none" w:sz="0" w:space="0" w:color="auto"/>
            <w:right w:val="none" w:sz="0" w:space="0" w:color="auto"/>
          </w:divBdr>
        </w:div>
        <w:div w:id="1114667391">
          <w:marLeft w:val="0"/>
          <w:marRight w:val="0"/>
          <w:marTop w:val="0"/>
          <w:marBottom w:val="0"/>
          <w:divBdr>
            <w:top w:val="none" w:sz="0" w:space="0" w:color="auto"/>
            <w:left w:val="none" w:sz="0" w:space="0" w:color="auto"/>
            <w:bottom w:val="none" w:sz="0" w:space="0" w:color="auto"/>
            <w:right w:val="none" w:sz="0" w:space="0" w:color="auto"/>
          </w:divBdr>
        </w:div>
        <w:div w:id="1117334035">
          <w:marLeft w:val="0"/>
          <w:marRight w:val="0"/>
          <w:marTop w:val="0"/>
          <w:marBottom w:val="0"/>
          <w:divBdr>
            <w:top w:val="none" w:sz="0" w:space="0" w:color="auto"/>
            <w:left w:val="none" w:sz="0" w:space="0" w:color="auto"/>
            <w:bottom w:val="none" w:sz="0" w:space="0" w:color="auto"/>
            <w:right w:val="none" w:sz="0" w:space="0" w:color="auto"/>
          </w:divBdr>
        </w:div>
        <w:div w:id="1118530483">
          <w:marLeft w:val="0"/>
          <w:marRight w:val="0"/>
          <w:marTop w:val="0"/>
          <w:marBottom w:val="0"/>
          <w:divBdr>
            <w:top w:val="none" w:sz="0" w:space="0" w:color="auto"/>
            <w:left w:val="none" w:sz="0" w:space="0" w:color="auto"/>
            <w:bottom w:val="none" w:sz="0" w:space="0" w:color="auto"/>
            <w:right w:val="none" w:sz="0" w:space="0" w:color="auto"/>
          </w:divBdr>
        </w:div>
        <w:div w:id="1140998639">
          <w:marLeft w:val="0"/>
          <w:marRight w:val="0"/>
          <w:marTop w:val="0"/>
          <w:marBottom w:val="0"/>
          <w:divBdr>
            <w:top w:val="none" w:sz="0" w:space="0" w:color="auto"/>
            <w:left w:val="none" w:sz="0" w:space="0" w:color="auto"/>
            <w:bottom w:val="none" w:sz="0" w:space="0" w:color="auto"/>
            <w:right w:val="none" w:sz="0" w:space="0" w:color="auto"/>
          </w:divBdr>
        </w:div>
        <w:div w:id="1143816439">
          <w:marLeft w:val="0"/>
          <w:marRight w:val="0"/>
          <w:marTop w:val="0"/>
          <w:marBottom w:val="0"/>
          <w:divBdr>
            <w:top w:val="none" w:sz="0" w:space="0" w:color="auto"/>
            <w:left w:val="none" w:sz="0" w:space="0" w:color="auto"/>
            <w:bottom w:val="none" w:sz="0" w:space="0" w:color="auto"/>
            <w:right w:val="none" w:sz="0" w:space="0" w:color="auto"/>
          </w:divBdr>
        </w:div>
        <w:div w:id="1145511013">
          <w:marLeft w:val="0"/>
          <w:marRight w:val="0"/>
          <w:marTop w:val="0"/>
          <w:marBottom w:val="0"/>
          <w:divBdr>
            <w:top w:val="none" w:sz="0" w:space="0" w:color="auto"/>
            <w:left w:val="none" w:sz="0" w:space="0" w:color="auto"/>
            <w:bottom w:val="none" w:sz="0" w:space="0" w:color="auto"/>
            <w:right w:val="none" w:sz="0" w:space="0" w:color="auto"/>
          </w:divBdr>
        </w:div>
        <w:div w:id="1156536943">
          <w:marLeft w:val="0"/>
          <w:marRight w:val="0"/>
          <w:marTop w:val="0"/>
          <w:marBottom w:val="0"/>
          <w:divBdr>
            <w:top w:val="none" w:sz="0" w:space="0" w:color="auto"/>
            <w:left w:val="none" w:sz="0" w:space="0" w:color="auto"/>
            <w:bottom w:val="none" w:sz="0" w:space="0" w:color="auto"/>
            <w:right w:val="none" w:sz="0" w:space="0" w:color="auto"/>
          </w:divBdr>
        </w:div>
        <w:div w:id="1157380686">
          <w:marLeft w:val="0"/>
          <w:marRight w:val="0"/>
          <w:marTop w:val="0"/>
          <w:marBottom w:val="0"/>
          <w:divBdr>
            <w:top w:val="none" w:sz="0" w:space="0" w:color="auto"/>
            <w:left w:val="none" w:sz="0" w:space="0" w:color="auto"/>
            <w:bottom w:val="none" w:sz="0" w:space="0" w:color="auto"/>
            <w:right w:val="none" w:sz="0" w:space="0" w:color="auto"/>
          </w:divBdr>
        </w:div>
        <w:div w:id="1158886186">
          <w:marLeft w:val="0"/>
          <w:marRight w:val="0"/>
          <w:marTop w:val="0"/>
          <w:marBottom w:val="0"/>
          <w:divBdr>
            <w:top w:val="none" w:sz="0" w:space="0" w:color="auto"/>
            <w:left w:val="none" w:sz="0" w:space="0" w:color="auto"/>
            <w:bottom w:val="none" w:sz="0" w:space="0" w:color="auto"/>
            <w:right w:val="none" w:sz="0" w:space="0" w:color="auto"/>
          </w:divBdr>
        </w:div>
        <w:div w:id="1164052641">
          <w:marLeft w:val="0"/>
          <w:marRight w:val="0"/>
          <w:marTop w:val="0"/>
          <w:marBottom w:val="0"/>
          <w:divBdr>
            <w:top w:val="none" w:sz="0" w:space="0" w:color="auto"/>
            <w:left w:val="none" w:sz="0" w:space="0" w:color="auto"/>
            <w:bottom w:val="none" w:sz="0" w:space="0" w:color="auto"/>
            <w:right w:val="none" w:sz="0" w:space="0" w:color="auto"/>
          </w:divBdr>
        </w:div>
        <w:div w:id="1170488316">
          <w:marLeft w:val="0"/>
          <w:marRight w:val="0"/>
          <w:marTop w:val="0"/>
          <w:marBottom w:val="0"/>
          <w:divBdr>
            <w:top w:val="none" w:sz="0" w:space="0" w:color="auto"/>
            <w:left w:val="none" w:sz="0" w:space="0" w:color="auto"/>
            <w:bottom w:val="none" w:sz="0" w:space="0" w:color="auto"/>
            <w:right w:val="none" w:sz="0" w:space="0" w:color="auto"/>
          </w:divBdr>
        </w:div>
        <w:div w:id="1173955185">
          <w:marLeft w:val="0"/>
          <w:marRight w:val="0"/>
          <w:marTop w:val="0"/>
          <w:marBottom w:val="0"/>
          <w:divBdr>
            <w:top w:val="none" w:sz="0" w:space="0" w:color="auto"/>
            <w:left w:val="none" w:sz="0" w:space="0" w:color="auto"/>
            <w:bottom w:val="none" w:sz="0" w:space="0" w:color="auto"/>
            <w:right w:val="none" w:sz="0" w:space="0" w:color="auto"/>
          </w:divBdr>
        </w:div>
        <w:div w:id="1177692076">
          <w:marLeft w:val="0"/>
          <w:marRight w:val="0"/>
          <w:marTop w:val="0"/>
          <w:marBottom w:val="0"/>
          <w:divBdr>
            <w:top w:val="none" w:sz="0" w:space="0" w:color="auto"/>
            <w:left w:val="none" w:sz="0" w:space="0" w:color="auto"/>
            <w:bottom w:val="none" w:sz="0" w:space="0" w:color="auto"/>
            <w:right w:val="none" w:sz="0" w:space="0" w:color="auto"/>
          </w:divBdr>
        </w:div>
        <w:div w:id="1185483782">
          <w:marLeft w:val="0"/>
          <w:marRight w:val="0"/>
          <w:marTop w:val="0"/>
          <w:marBottom w:val="0"/>
          <w:divBdr>
            <w:top w:val="none" w:sz="0" w:space="0" w:color="auto"/>
            <w:left w:val="none" w:sz="0" w:space="0" w:color="auto"/>
            <w:bottom w:val="none" w:sz="0" w:space="0" w:color="auto"/>
            <w:right w:val="none" w:sz="0" w:space="0" w:color="auto"/>
          </w:divBdr>
        </w:div>
        <w:div w:id="1208689868">
          <w:marLeft w:val="0"/>
          <w:marRight w:val="0"/>
          <w:marTop w:val="0"/>
          <w:marBottom w:val="0"/>
          <w:divBdr>
            <w:top w:val="none" w:sz="0" w:space="0" w:color="auto"/>
            <w:left w:val="none" w:sz="0" w:space="0" w:color="auto"/>
            <w:bottom w:val="none" w:sz="0" w:space="0" w:color="auto"/>
            <w:right w:val="none" w:sz="0" w:space="0" w:color="auto"/>
          </w:divBdr>
        </w:div>
        <w:div w:id="1228495065">
          <w:marLeft w:val="0"/>
          <w:marRight w:val="0"/>
          <w:marTop w:val="0"/>
          <w:marBottom w:val="0"/>
          <w:divBdr>
            <w:top w:val="none" w:sz="0" w:space="0" w:color="auto"/>
            <w:left w:val="none" w:sz="0" w:space="0" w:color="auto"/>
            <w:bottom w:val="none" w:sz="0" w:space="0" w:color="auto"/>
            <w:right w:val="none" w:sz="0" w:space="0" w:color="auto"/>
          </w:divBdr>
        </w:div>
        <w:div w:id="1281835599">
          <w:marLeft w:val="0"/>
          <w:marRight w:val="0"/>
          <w:marTop w:val="0"/>
          <w:marBottom w:val="0"/>
          <w:divBdr>
            <w:top w:val="none" w:sz="0" w:space="0" w:color="auto"/>
            <w:left w:val="none" w:sz="0" w:space="0" w:color="auto"/>
            <w:bottom w:val="none" w:sz="0" w:space="0" w:color="auto"/>
            <w:right w:val="none" w:sz="0" w:space="0" w:color="auto"/>
          </w:divBdr>
        </w:div>
        <w:div w:id="1289504837">
          <w:marLeft w:val="0"/>
          <w:marRight w:val="0"/>
          <w:marTop w:val="0"/>
          <w:marBottom w:val="0"/>
          <w:divBdr>
            <w:top w:val="none" w:sz="0" w:space="0" w:color="auto"/>
            <w:left w:val="none" w:sz="0" w:space="0" w:color="auto"/>
            <w:bottom w:val="none" w:sz="0" w:space="0" w:color="auto"/>
            <w:right w:val="none" w:sz="0" w:space="0" w:color="auto"/>
          </w:divBdr>
        </w:div>
        <w:div w:id="1289628283">
          <w:marLeft w:val="0"/>
          <w:marRight w:val="0"/>
          <w:marTop w:val="0"/>
          <w:marBottom w:val="0"/>
          <w:divBdr>
            <w:top w:val="none" w:sz="0" w:space="0" w:color="auto"/>
            <w:left w:val="none" w:sz="0" w:space="0" w:color="auto"/>
            <w:bottom w:val="none" w:sz="0" w:space="0" w:color="auto"/>
            <w:right w:val="none" w:sz="0" w:space="0" w:color="auto"/>
          </w:divBdr>
        </w:div>
        <w:div w:id="1293706898">
          <w:marLeft w:val="0"/>
          <w:marRight w:val="0"/>
          <w:marTop w:val="0"/>
          <w:marBottom w:val="0"/>
          <w:divBdr>
            <w:top w:val="none" w:sz="0" w:space="0" w:color="auto"/>
            <w:left w:val="none" w:sz="0" w:space="0" w:color="auto"/>
            <w:bottom w:val="none" w:sz="0" w:space="0" w:color="auto"/>
            <w:right w:val="none" w:sz="0" w:space="0" w:color="auto"/>
          </w:divBdr>
        </w:div>
        <w:div w:id="1298336698">
          <w:marLeft w:val="0"/>
          <w:marRight w:val="0"/>
          <w:marTop w:val="0"/>
          <w:marBottom w:val="0"/>
          <w:divBdr>
            <w:top w:val="none" w:sz="0" w:space="0" w:color="auto"/>
            <w:left w:val="none" w:sz="0" w:space="0" w:color="auto"/>
            <w:bottom w:val="none" w:sz="0" w:space="0" w:color="auto"/>
            <w:right w:val="none" w:sz="0" w:space="0" w:color="auto"/>
          </w:divBdr>
        </w:div>
        <w:div w:id="1323698375">
          <w:marLeft w:val="0"/>
          <w:marRight w:val="0"/>
          <w:marTop w:val="0"/>
          <w:marBottom w:val="0"/>
          <w:divBdr>
            <w:top w:val="none" w:sz="0" w:space="0" w:color="auto"/>
            <w:left w:val="none" w:sz="0" w:space="0" w:color="auto"/>
            <w:bottom w:val="none" w:sz="0" w:space="0" w:color="auto"/>
            <w:right w:val="none" w:sz="0" w:space="0" w:color="auto"/>
          </w:divBdr>
        </w:div>
        <w:div w:id="1334919344">
          <w:marLeft w:val="0"/>
          <w:marRight w:val="0"/>
          <w:marTop w:val="0"/>
          <w:marBottom w:val="0"/>
          <w:divBdr>
            <w:top w:val="none" w:sz="0" w:space="0" w:color="auto"/>
            <w:left w:val="none" w:sz="0" w:space="0" w:color="auto"/>
            <w:bottom w:val="none" w:sz="0" w:space="0" w:color="auto"/>
            <w:right w:val="none" w:sz="0" w:space="0" w:color="auto"/>
          </w:divBdr>
        </w:div>
        <w:div w:id="1346904662">
          <w:marLeft w:val="0"/>
          <w:marRight w:val="0"/>
          <w:marTop w:val="0"/>
          <w:marBottom w:val="0"/>
          <w:divBdr>
            <w:top w:val="none" w:sz="0" w:space="0" w:color="auto"/>
            <w:left w:val="none" w:sz="0" w:space="0" w:color="auto"/>
            <w:bottom w:val="none" w:sz="0" w:space="0" w:color="auto"/>
            <w:right w:val="none" w:sz="0" w:space="0" w:color="auto"/>
          </w:divBdr>
        </w:div>
        <w:div w:id="1355765327">
          <w:marLeft w:val="0"/>
          <w:marRight w:val="0"/>
          <w:marTop w:val="0"/>
          <w:marBottom w:val="0"/>
          <w:divBdr>
            <w:top w:val="none" w:sz="0" w:space="0" w:color="auto"/>
            <w:left w:val="none" w:sz="0" w:space="0" w:color="auto"/>
            <w:bottom w:val="none" w:sz="0" w:space="0" w:color="auto"/>
            <w:right w:val="none" w:sz="0" w:space="0" w:color="auto"/>
          </w:divBdr>
        </w:div>
        <w:div w:id="1361970596">
          <w:marLeft w:val="0"/>
          <w:marRight w:val="0"/>
          <w:marTop w:val="0"/>
          <w:marBottom w:val="0"/>
          <w:divBdr>
            <w:top w:val="none" w:sz="0" w:space="0" w:color="auto"/>
            <w:left w:val="none" w:sz="0" w:space="0" w:color="auto"/>
            <w:bottom w:val="none" w:sz="0" w:space="0" w:color="auto"/>
            <w:right w:val="none" w:sz="0" w:space="0" w:color="auto"/>
          </w:divBdr>
        </w:div>
        <w:div w:id="1365331100">
          <w:marLeft w:val="0"/>
          <w:marRight w:val="0"/>
          <w:marTop w:val="0"/>
          <w:marBottom w:val="0"/>
          <w:divBdr>
            <w:top w:val="none" w:sz="0" w:space="0" w:color="auto"/>
            <w:left w:val="none" w:sz="0" w:space="0" w:color="auto"/>
            <w:bottom w:val="none" w:sz="0" w:space="0" w:color="auto"/>
            <w:right w:val="none" w:sz="0" w:space="0" w:color="auto"/>
          </w:divBdr>
        </w:div>
        <w:div w:id="1367564341">
          <w:marLeft w:val="0"/>
          <w:marRight w:val="0"/>
          <w:marTop w:val="0"/>
          <w:marBottom w:val="0"/>
          <w:divBdr>
            <w:top w:val="none" w:sz="0" w:space="0" w:color="auto"/>
            <w:left w:val="none" w:sz="0" w:space="0" w:color="auto"/>
            <w:bottom w:val="none" w:sz="0" w:space="0" w:color="auto"/>
            <w:right w:val="none" w:sz="0" w:space="0" w:color="auto"/>
          </w:divBdr>
        </w:div>
        <w:div w:id="1367827909">
          <w:marLeft w:val="0"/>
          <w:marRight w:val="0"/>
          <w:marTop w:val="0"/>
          <w:marBottom w:val="0"/>
          <w:divBdr>
            <w:top w:val="none" w:sz="0" w:space="0" w:color="auto"/>
            <w:left w:val="none" w:sz="0" w:space="0" w:color="auto"/>
            <w:bottom w:val="none" w:sz="0" w:space="0" w:color="auto"/>
            <w:right w:val="none" w:sz="0" w:space="0" w:color="auto"/>
          </w:divBdr>
        </w:div>
        <w:div w:id="1384139328">
          <w:marLeft w:val="0"/>
          <w:marRight w:val="0"/>
          <w:marTop w:val="0"/>
          <w:marBottom w:val="0"/>
          <w:divBdr>
            <w:top w:val="none" w:sz="0" w:space="0" w:color="auto"/>
            <w:left w:val="none" w:sz="0" w:space="0" w:color="auto"/>
            <w:bottom w:val="none" w:sz="0" w:space="0" w:color="auto"/>
            <w:right w:val="none" w:sz="0" w:space="0" w:color="auto"/>
          </w:divBdr>
        </w:div>
        <w:div w:id="1387342086">
          <w:marLeft w:val="0"/>
          <w:marRight w:val="0"/>
          <w:marTop w:val="0"/>
          <w:marBottom w:val="0"/>
          <w:divBdr>
            <w:top w:val="none" w:sz="0" w:space="0" w:color="auto"/>
            <w:left w:val="none" w:sz="0" w:space="0" w:color="auto"/>
            <w:bottom w:val="none" w:sz="0" w:space="0" w:color="auto"/>
            <w:right w:val="none" w:sz="0" w:space="0" w:color="auto"/>
          </w:divBdr>
        </w:div>
        <w:div w:id="1429546403">
          <w:marLeft w:val="0"/>
          <w:marRight w:val="0"/>
          <w:marTop w:val="0"/>
          <w:marBottom w:val="0"/>
          <w:divBdr>
            <w:top w:val="none" w:sz="0" w:space="0" w:color="auto"/>
            <w:left w:val="none" w:sz="0" w:space="0" w:color="auto"/>
            <w:bottom w:val="none" w:sz="0" w:space="0" w:color="auto"/>
            <w:right w:val="none" w:sz="0" w:space="0" w:color="auto"/>
          </w:divBdr>
        </w:div>
        <w:div w:id="1434327731">
          <w:marLeft w:val="0"/>
          <w:marRight w:val="0"/>
          <w:marTop w:val="0"/>
          <w:marBottom w:val="0"/>
          <w:divBdr>
            <w:top w:val="none" w:sz="0" w:space="0" w:color="auto"/>
            <w:left w:val="none" w:sz="0" w:space="0" w:color="auto"/>
            <w:bottom w:val="none" w:sz="0" w:space="0" w:color="auto"/>
            <w:right w:val="none" w:sz="0" w:space="0" w:color="auto"/>
          </w:divBdr>
        </w:div>
        <w:div w:id="1454520504">
          <w:marLeft w:val="0"/>
          <w:marRight w:val="0"/>
          <w:marTop w:val="0"/>
          <w:marBottom w:val="0"/>
          <w:divBdr>
            <w:top w:val="none" w:sz="0" w:space="0" w:color="auto"/>
            <w:left w:val="none" w:sz="0" w:space="0" w:color="auto"/>
            <w:bottom w:val="none" w:sz="0" w:space="0" w:color="auto"/>
            <w:right w:val="none" w:sz="0" w:space="0" w:color="auto"/>
          </w:divBdr>
        </w:div>
        <w:div w:id="1462960743">
          <w:marLeft w:val="0"/>
          <w:marRight w:val="0"/>
          <w:marTop w:val="0"/>
          <w:marBottom w:val="0"/>
          <w:divBdr>
            <w:top w:val="none" w:sz="0" w:space="0" w:color="auto"/>
            <w:left w:val="none" w:sz="0" w:space="0" w:color="auto"/>
            <w:bottom w:val="none" w:sz="0" w:space="0" w:color="auto"/>
            <w:right w:val="none" w:sz="0" w:space="0" w:color="auto"/>
          </w:divBdr>
        </w:div>
        <w:div w:id="1469516226">
          <w:marLeft w:val="0"/>
          <w:marRight w:val="0"/>
          <w:marTop w:val="0"/>
          <w:marBottom w:val="0"/>
          <w:divBdr>
            <w:top w:val="none" w:sz="0" w:space="0" w:color="auto"/>
            <w:left w:val="none" w:sz="0" w:space="0" w:color="auto"/>
            <w:bottom w:val="none" w:sz="0" w:space="0" w:color="auto"/>
            <w:right w:val="none" w:sz="0" w:space="0" w:color="auto"/>
          </w:divBdr>
        </w:div>
        <w:div w:id="1503937190">
          <w:marLeft w:val="0"/>
          <w:marRight w:val="0"/>
          <w:marTop w:val="0"/>
          <w:marBottom w:val="0"/>
          <w:divBdr>
            <w:top w:val="none" w:sz="0" w:space="0" w:color="auto"/>
            <w:left w:val="none" w:sz="0" w:space="0" w:color="auto"/>
            <w:bottom w:val="none" w:sz="0" w:space="0" w:color="auto"/>
            <w:right w:val="none" w:sz="0" w:space="0" w:color="auto"/>
          </w:divBdr>
        </w:div>
        <w:div w:id="1505898367">
          <w:marLeft w:val="0"/>
          <w:marRight w:val="0"/>
          <w:marTop w:val="0"/>
          <w:marBottom w:val="0"/>
          <w:divBdr>
            <w:top w:val="none" w:sz="0" w:space="0" w:color="auto"/>
            <w:left w:val="none" w:sz="0" w:space="0" w:color="auto"/>
            <w:bottom w:val="none" w:sz="0" w:space="0" w:color="auto"/>
            <w:right w:val="none" w:sz="0" w:space="0" w:color="auto"/>
          </w:divBdr>
        </w:div>
        <w:div w:id="1506046097">
          <w:marLeft w:val="0"/>
          <w:marRight w:val="0"/>
          <w:marTop w:val="0"/>
          <w:marBottom w:val="0"/>
          <w:divBdr>
            <w:top w:val="none" w:sz="0" w:space="0" w:color="auto"/>
            <w:left w:val="none" w:sz="0" w:space="0" w:color="auto"/>
            <w:bottom w:val="none" w:sz="0" w:space="0" w:color="auto"/>
            <w:right w:val="none" w:sz="0" w:space="0" w:color="auto"/>
          </w:divBdr>
        </w:div>
        <w:div w:id="1515145088">
          <w:marLeft w:val="0"/>
          <w:marRight w:val="0"/>
          <w:marTop w:val="0"/>
          <w:marBottom w:val="0"/>
          <w:divBdr>
            <w:top w:val="none" w:sz="0" w:space="0" w:color="auto"/>
            <w:left w:val="none" w:sz="0" w:space="0" w:color="auto"/>
            <w:bottom w:val="none" w:sz="0" w:space="0" w:color="auto"/>
            <w:right w:val="none" w:sz="0" w:space="0" w:color="auto"/>
          </w:divBdr>
        </w:div>
        <w:div w:id="1532769253">
          <w:marLeft w:val="0"/>
          <w:marRight w:val="0"/>
          <w:marTop w:val="0"/>
          <w:marBottom w:val="0"/>
          <w:divBdr>
            <w:top w:val="none" w:sz="0" w:space="0" w:color="auto"/>
            <w:left w:val="none" w:sz="0" w:space="0" w:color="auto"/>
            <w:bottom w:val="none" w:sz="0" w:space="0" w:color="auto"/>
            <w:right w:val="none" w:sz="0" w:space="0" w:color="auto"/>
          </w:divBdr>
        </w:div>
        <w:div w:id="1538738003">
          <w:marLeft w:val="0"/>
          <w:marRight w:val="0"/>
          <w:marTop w:val="0"/>
          <w:marBottom w:val="0"/>
          <w:divBdr>
            <w:top w:val="none" w:sz="0" w:space="0" w:color="auto"/>
            <w:left w:val="none" w:sz="0" w:space="0" w:color="auto"/>
            <w:bottom w:val="none" w:sz="0" w:space="0" w:color="auto"/>
            <w:right w:val="none" w:sz="0" w:space="0" w:color="auto"/>
          </w:divBdr>
        </w:div>
        <w:div w:id="1545479006">
          <w:marLeft w:val="0"/>
          <w:marRight w:val="0"/>
          <w:marTop w:val="0"/>
          <w:marBottom w:val="0"/>
          <w:divBdr>
            <w:top w:val="none" w:sz="0" w:space="0" w:color="auto"/>
            <w:left w:val="none" w:sz="0" w:space="0" w:color="auto"/>
            <w:bottom w:val="none" w:sz="0" w:space="0" w:color="auto"/>
            <w:right w:val="none" w:sz="0" w:space="0" w:color="auto"/>
          </w:divBdr>
        </w:div>
        <w:div w:id="1557857675">
          <w:marLeft w:val="0"/>
          <w:marRight w:val="0"/>
          <w:marTop w:val="0"/>
          <w:marBottom w:val="0"/>
          <w:divBdr>
            <w:top w:val="none" w:sz="0" w:space="0" w:color="auto"/>
            <w:left w:val="none" w:sz="0" w:space="0" w:color="auto"/>
            <w:bottom w:val="none" w:sz="0" w:space="0" w:color="auto"/>
            <w:right w:val="none" w:sz="0" w:space="0" w:color="auto"/>
          </w:divBdr>
        </w:div>
        <w:div w:id="1561987625">
          <w:marLeft w:val="0"/>
          <w:marRight w:val="0"/>
          <w:marTop w:val="0"/>
          <w:marBottom w:val="0"/>
          <w:divBdr>
            <w:top w:val="none" w:sz="0" w:space="0" w:color="auto"/>
            <w:left w:val="none" w:sz="0" w:space="0" w:color="auto"/>
            <w:bottom w:val="none" w:sz="0" w:space="0" w:color="auto"/>
            <w:right w:val="none" w:sz="0" w:space="0" w:color="auto"/>
          </w:divBdr>
        </w:div>
        <w:div w:id="1588611454">
          <w:marLeft w:val="0"/>
          <w:marRight w:val="0"/>
          <w:marTop w:val="0"/>
          <w:marBottom w:val="0"/>
          <w:divBdr>
            <w:top w:val="none" w:sz="0" w:space="0" w:color="auto"/>
            <w:left w:val="none" w:sz="0" w:space="0" w:color="auto"/>
            <w:bottom w:val="none" w:sz="0" w:space="0" w:color="auto"/>
            <w:right w:val="none" w:sz="0" w:space="0" w:color="auto"/>
          </w:divBdr>
        </w:div>
        <w:div w:id="1604533847">
          <w:marLeft w:val="0"/>
          <w:marRight w:val="0"/>
          <w:marTop w:val="0"/>
          <w:marBottom w:val="0"/>
          <w:divBdr>
            <w:top w:val="none" w:sz="0" w:space="0" w:color="auto"/>
            <w:left w:val="none" w:sz="0" w:space="0" w:color="auto"/>
            <w:bottom w:val="none" w:sz="0" w:space="0" w:color="auto"/>
            <w:right w:val="none" w:sz="0" w:space="0" w:color="auto"/>
          </w:divBdr>
        </w:div>
        <w:div w:id="1617056065">
          <w:marLeft w:val="0"/>
          <w:marRight w:val="0"/>
          <w:marTop w:val="0"/>
          <w:marBottom w:val="0"/>
          <w:divBdr>
            <w:top w:val="none" w:sz="0" w:space="0" w:color="auto"/>
            <w:left w:val="none" w:sz="0" w:space="0" w:color="auto"/>
            <w:bottom w:val="none" w:sz="0" w:space="0" w:color="auto"/>
            <w:right w:val="none" w:sz="0" w:space="0" w:color="auto"/>
          </w:divBdr>
        </w:div>
        <w:div w:id="1622296739">
          <w:marLeft w:val="0"/>
          <w:marRight w:val="0"/>
          <w:marTop w:val="0"/>
          <w:marBottom w:val="0"/>
          <w:divBdr>
            <w:top w:val="none" w:sz="0" w:space="0" w:color="auto"/>
            <w:left w:val="none" w:sz="0" w:space="0" w:color="auto"/>
            <w:bottom w:val="none" w:sz="0" w:space="0" w:color="auto"/>
            <w:right w:val="none" w:sz="0" w:space="0" w:color="auto"/>
          </w:divBdr>
        </w:div>
        <w:div w:id="1629821284">
          <w:marLeft w:val="0"/>
          <w:marRight w:val="0"/>
          <w:marTop w:val="0"/>
          <w:marBottom w:val="0"/>
          <w:divBdr>
            <w:top w:val="none" w:sz="0" w:space="0" w:color="auto"/>
            <w:left w:val="none" w:sz="0" w:space="0" w:color="auto"/>
            <w:bottom w:val="none" w:sz="0" w:space="0" w:color="auto"/>
            <w:right w:val="none" w:sz="0" w:space="0" w:color="auto"/>
          </w:divBdr>
        </w:div>
        <w:div w:id="1633095895">
          <w:marLeft w:val="0"/>
          <w:marRight w:val="0"/>
          <w:marTop w:val="0"/>
          <w:marBottom w:val="0"/>
          <w:divBdr>
            <w:top w:val="none" w:sz="0" w:space="0" w:color="auto"/>
            <w:left w:val="none" w:sz="0" w:space="0" w:color="auto"/>
            <w:bottom w:val="none" w:sz="0" w:space="0" w:color="auto"/>
            <w:right w:val="none" w:sz="0" w:space="0" w:color="auto"/>
          </w:divBdr>
        </w:div>
        <w:div w:id="1638219010">
          <w:marLeft w:val="0"/>
          <w:marRight w:val="0"/>
          <w:marTop w:val="0"/>
          <w:marBottom w:val="0"/>
          <w:divBdr>
            <w:top w:val="none" w:sz="0" w:space="0" w:color="auto"/>
            <w:left w:val="none" w:sz="0" w:space="0" w:color="auto"/>
            <w:bottom w:val="none" w:sz="0" w:space="0" w:color="auto"/>
            <w:right w:val="none" w:sz="0" w:space="0" w:color="auto"/>
          </w:divBdr>
        </w:div>
        <w:div w:id="1639265758">
          <w:marLeft w:val="0"/>
          <w:marRight w:val="0"/>
          <w:marTop w:val="0"/>
          <w:marBottom w:val="0"/>
          <w:divBdr>
            <w:top w:val="none" w:sz="0" w:space="0" w:color="auto"/>
            <w:left w:val="none" w:sz="0" w:space="0" w:color="auto"/>
            <w:bottom w:val="none" w:sz="0" w:space="0" w:color="auto"/>
            <w:right w:val="none" w:sz="0" w:space="0" w:color="auto"/>
          </w:divBdr>
        </w:div>
        <w:div w:id="1641106045">
          <w:marLeft w:val="0"/>
          <w:marRight w:val="0"/>
          <w:marTop w:val="0"/>
          <w:marBottom w:val="0"/>
          <w:divBdr>
            <w:top w:val="none" w:sz="0" w:space="0" w:color="auto"/>
            <w:left w:val="none" w:sz="0" w:space="0" w:color="auto"/>
            <w:bottom w:val="none" w:sz="0" w:space="0" w:color="auto"/>
            <w:right w:val="none" w:sz="0" w:space="0" w:color="auto"/>
          </w:divBdr>
        </w:div>
        <w:div w:id="1642347250">
          <w:marLeft w:val="0"/>
          <w:marRight w:val="0"/>
          <w:marTop w:val="0"/>
          <w:marBottom w:val="0"/>
          <w:divBdr>
            <w:top w:val="none" w:sz="0" w:space="0" w:color="auto"/>
            <w:left w:val="none" w:sz="0" w:space="0" w:color="auto"/>
            <w:bottom w:val="none" w:sz="0" w:space="0" w:color="auto"/>
            <w:right w:val="none" w:sz="0" w:space="0" w:color="auto"/>
          </w:divBdr>
        </w:div>
        <w:div w:id="1658143934">
          <w:marLeft w:val="0"/>
          <w:marRight w:val="0"/>
          <w:marTop w:val="0"/>
          <w:marBottom w:val="0"/>
          <w:divBdr>
            <w:top w:val="none" w:sz="0" w:space="0" w:color="auto"/>
            <w:left w:val="none" w:sz="0" w:space="0" w:color="auto"/>
            <w:bottom w:val="none" w:sz="0" w:space="0" w:color="auto"/>
            <w:right w:val="none" w:sz="0" w:space="0" w:color="auto"/>
          </w:divBdr>
        </w:div>
        <w:div w:id="1670717143">
          <w:marLeft w:val="0"/>
          <w:marRight w:val="0"/>
          <w:marTop w:val="0"/>
          <w:marBottom w:val="0"/>
          <w:divBdr>
            <w:top w:val="none" w:sz="0" w:space="0" w:color="auto"/>
            <w:left w:val="none" w:sz="0" w:space="0" w:color="auto"/>
            <w:bottom w:val="none" w:sz="0" w:space="0" w:color="auto"/>
            <w:right w:val="none" w:sz="0" w:space="0" w:color="auto"/>
          </w:divBdr>
        </w:div>
        <w:div w:id="1673801862">
          <w:marLeft w:val="0"/>
          <w:marRight w:val="0"/>
          <w:marTop w:val="0"/>
          <w:marBottom w:val="0"/>
          <w:divBdr>
            <w:top w:val="none" w:sz="0" w:space="0" w:color="auto"/>
            <w:left w:val="none" w:sz="0" w:space="0" w:color="auto"/>
            <w:bottom w:val="none" w:sz="0" w:space="0" w:color="auto"/>
            <w:right w:val="none" w:sz="0" w:space="0" w:color="auto"/>
          </w:divBdr>
        </w:div>
        <w:div w:id="1688211789">
          <w:marLeft w:val="0"/>
          <w:marRight w:val="0"/>
          <w:marTop w:val="0"/>
          <w:marBottom w:val="0"/>
          <w:divBdr>
            <w:top w:val="none" w:sz="0" w:space="0" w:color="auto"/>
            <w:left w:val="none" w:sz="0" w:space="0" w:color="auto"/>
            <w:bottom w:val="none" w:sz="0" w:space="0" w:color="auto"/>
            <w:right w:val="none" w:sz="0" w:space="0" w:color="auto"/>
          </w:divBdr>
        </w:div>
        <w:div w:id="1688874323">
          <w:marLeft w:val="0"/>
          <w:marRight w:val="0"/>
          <w:marTop w:val="0"/>
          <w:marBottom w:val="0"/>
          <w:divBdr>
            <w:top w:val="none" w:sz="0" w:space="0" w:color="auto"/>
            <w:left w:val="none" w:sz="0" w:space="0" w:color="auto"/>
            <w:bottom w:val="none" w:sz="0" w:space="0" w:color="auto"/>
            <w:right w:val="none" w:sz="0" w:space="0" w:color="auto"/>
          </w:divBdr>
        </w:div>
        <w:div w:id="1690788063">
          <w:marLeft w:val="0"/>
          <w:marRight w:val="0"/>
          <w:marTop w:val="0"/>
          <w:marBottom w:val="0"/>
          <w:divBdr>
            <w:top w:val="none" w:sz="0" w:space="0" w:color="auto"/>
            <w:left w:val="none" w:sz="0" w:space="0" w:color="auto"/>
            <w:bottom w:val="none" w:sz="0" w:space="0" w:color="auto"/>
            <w:right w:val="none" w:sz="0" w:space="0" w:color="auto"/>
          </w:divBdr>
        </w:div>
        <w:div w:id="1693408804">
          <w:marLeft w:val="0"/>
          <w:marRight w:val="0"/>
          <w:marTop w:val="0"/>
          <w:marBottom w:val="0"/>
          <w:divBdr>
            <w:top w:val="none" w:sz="0" w:space="0" w:color="auto"/>
            <w:left w:val="none" w:sz="0" w:space="0" w:color="auto"/>
            <w:bottom w:val="none" w:sz="0" w:space="0" w:color="auto"/>
            <w:right w:val="none" w:sz="0" w:space="0" w:color="auto"/>
          </w:divBdr>
        </w:div>
        <w:div w:id="1725979080">
          <w:marLeft w:val="0"/>
          <w:marRight w:val="0"/>
          <w:marTop w:val="0"/>
          <w:marBottom w:val="0"/>
          <w:divBdr>
            <w:top w:val="none" w:sz="0" w:space="0" w:color="auto"/>
            <w:left w:val="none" w:sz="0" w:space="0" w:color="auto"/>
            <w:bottom w:val="none" w:sz="0" w:space="0" w:color="auto"/>
            <w:right w:val="none" w:sz="0" w:space="0" w:color="auto"/>
          </w:divBdr>
        </w:div>
        <w:div w:id="1740059584">
          <w:marLeft w:val="0"/>
          <w:marRight w:val="0"/>
          <w:marTop w:val="0"/>
          <w:marBottom w:val="0"/>
          <w:divBdr>
            <w:top w:val="none" w:sz="0" w:space="0" w:color="auto"/>
            <w:left w:val="none" w:sz="0" w:space="0" w:color="auto"/>
            <w:bottom w:val="none" w:sz="0" w:space="0" w:color="auto"/>
            <w:right w:val="none" w:sz="0" w:space="0" w:color="auto"/>
          </w:divBdr>
        </w:div>
        <w:div w:id="1745227005">
          <w:marLeft w:val="0"/>
          <w:marRight w:val="0"/>
          <w:marTop w:val="0"/>
          <w:marBottom w:val="0"/>
          <w:divBdr>
            <w:top w:val="none" w:sz="0" w:space="0" w:color="auto"/>
            <w:left w:val="none" w:sz="0" w:space="0" w:color="auto"/>
            <w:bottom w:val="none" w:sz="0" w:space="0" w:color="auto"/>
            <w:right w:val="none" w:sz="0" w:space="0" w:color="auto"/>
          </w:divBdr>
        </w:div>
        <w:div w:id="1747923342">
          <w:marLeft w:val="0"/>
          <w:marRight w:val="0"/>
          <w:marTop w:val="0"/>
          <w:marBottom w:val="0"/>
          <w:divBdr>
            <w:top w:val="none" w:sz="0" w:space="0" w:color="auto"/>
            <w:left w:val="none" w:sz="0" w:space="0" w:color="auto"/>
            <w:bottom w:val="none" w:sz="0" w:space="0" w:color="auto"/>
            <w:right w:val="none" w:sz="0" w:space="0" w:color="auto"/>
          </w:divBdr>
        </w:div>
        <w:div w:id="1755470733">
          <w:marLeft w:val="0"/>
          <w:marRight w:val="0"/>
          <w:marTop w:val="0"/>
          <w:marBottom w:val="0"/>
          <w:divBdr>
            <w:top w:val="none" w:sz="0" w:space="0" w:color="auto"/>
            <w:left w:val="none" w:sz="0" w:space="0" w:color="auto"/>
            <w:bottom w:val="none" w:sz="0" w:space="0" w:color="auto"/>
            <w:right w:val="none" w:sz="0" w:space="0" w:color="auto"/>
          </w:divBdr>
        </w:div>
        <w:div w:id="1757020612">
          <w:marLeft w:val="0"/>
          <w:marRight w:val="0"/>
          <w:marTop w:val="0"/>
          <w:marBottom w:val="0"/>
          <w:divBdr>
            <w:top w:val="none" w:sz="0" w:space="0" w:color="auto"/>
            <w:left w:val="none" w:sz="0" w:space="0" w:color="auto"/>
            <w:bottom w:val="none" w:sz="0" w:space="0" w:color="auto"/>
            <w:right w:val="none" w:sz="0" w:space="0" w:color="auto"/>
          </w:divBdr>
        </w:div>
        <w:div w:id="1774131379">
          <w:marLeft w:val="0"/>
          <w:marRight w:val="0"/>
          <w:marTop w:val="0"/>
          <w:marBottom w:val="0"/>
          <w:divBdr>
            <w:top w:val="none" w:sz="0" w:space="0" w:color="auto"/>
            <w:left w:val="none" w:sz="0" w:space="0" w:color="auto"/>
            <w:bottom w:val="none" w:sz="0" w:space="0" w:color="auto"/>
            <w:right w:val="none" w:sz="0" w:space="0" w:color="auto"/>
          </w:divBdr>
        </w:div>
        <w:div w:id="1779376389">
          <w:marLeft w:val="0"/>
          <w:marRight w:val="0"/>
          <w:marTop w:val="0"/>
          <w:marBottom w:val="0"/>
          <w:divBdr>
            <w:top w:val="none" w:sz="0" w:space="0" w:color="auto"/>
            <w:left w:val="none" w:sz="0" w:space="0" w:color="auto"/>
            <w:bottom w:val="none" w:sz="0" w:space="0" w:color="auto"/>
            <w:right w:val="none" w:sz="0" w:space="0" w:color="auto"/>
          </w:divBdr>
        </w:div>
        <w:div w:id="1805389444">
          <w:marLeft w:val="0"/>
          <w:marRight w:val="0"/>
          <w:marTop w:val="0"/>
          <w:marBottom w:val="0"/>
          <w:divBdr>
            <w:top w:val="none" w:sz="0" w:space="0" w:color="auto"/>
            <w:left w:val="none" w:sz="0" w:space="0" w:color="auto"/>
            <w:bottom w:val="none" w:sz="0" w:space="0" w:color="auto"/>
            <w:right w:val="none" w:sz="0" w:space="0" w:color="auto"/>
          </w:divBdr>
        </w:div>
        <w:div w:id="1814565858">
          <w:marLeft w:val="0"/>
          <w:marRight w:val="0"/>
          <w:marTop w:val="0"/>
          <w:marBottom w:val="0"/>
          <w:divBdr>
            <w:top w:val="none" w:sz="0" w:space="0" w:color="auto"/>
            <w:left w:val="none" w:sz="0" w:space="0" w:color="auto"/>
            <w:bottom w:val="none" w:sz="0" w:space="0" w:color="auto"/>
            <w:right w:val="none" w:sz="0" w:space="0" w:color="auto"/>
          </w:divBdr>
        </w:div>
        <w:div w:id="1832478590">
          <w:marLeft w:val="0"/>
          <w:marRight w:val="0"/>
          <w:marTop w:val="0"/>
          <w:marBottom w:val="0"/>
          <w:divBdr>
            <w:top w:val="none" w:sz="0" w:space="0" w:color="auto"/>
            <w:left w:val="none" w:sz="0" w:space="0" w:color="auto"/>
            <w:bottom w:val="none" w:sz="0" w:space="0" w:color="auto"/>
            <w:right w:val="none" w:sz="0" w:space="0" w:color="auto"/>
          </w:divBdr>
        </w:div>
        <w:div w:id="1833183114">
          <w:marLeft w:val="0"/>
          <w:marRight w:val="0"/>
          <w:marTop w:val="0"/>
          <w:marBottom w:val="0"/>
          <w:divBdr>
            <w:top w:val="none" w:sz="0" w:space="0" w:color="auto"/>
            <w:left w:val="none" w:sz="0" w:space="0" w:color="auto"/>
            <w:bottom w:val="none" w:sz="0" w:space="0" w:color="auto"/>
            <w:right w:val="none" w:sz="0" w:space="0" w:color="auto"/>
          </w:divBdr>
        </w:div>
        <w:div w:id="1838228091">
          <w:marLeft w:val="0"/>
          <w:marRight w:val="0"/>
          <w:marTop w:val="0"/>
          <w:marBottom w:val="0"/>
          <w:divBdr>
            <w:top w:val="none" w:sz="0" w:space="0" w:color="auto"/>
            <w:left w:val="none" w:sz="0" w:space="0" w:color="auto"/>
            <w:bottom w:val="none" w:sz="0" w:space="0" w:color="auto"/>
            <w:right w:val="none" w:sz="0" w:space="0" w:color="auto"/>
          </w:divBdr>
        </w:div>
        <w:div w:id="1844078882">
          <w:marLeft w:val="0"/>
          <w:marRight w:val="0"/>
          <w:marTop w:val="0"/>
          <w:marBottom w:val="0"/>
          <w:divBdr>
            <w:top w:val="none" w:sz="0" w:space="0" w:color="auto"/>
            <w:left w:val="none" w:sz="0" w:space="0" w:color="auto"/>
            <w:bottom w:val="none" w:sz="0" w:space="0" w:color="auto"/>
            <w:right w:val="none" w:sz="0" w:space="0" w:color="auto"/>
          </w:divBdr>
        </w:div>
        <w:div w:id="1854761049">
          <w:marLeft w:val="0"/>
          <w:marRight w:val="0"/>
          <w:marTop w:val="0"/>
          <w:marBottom w:val="0"/>
          <w:divBdr>
            <w:top w:val="none" w:sz="0" w:space="0" w:color="auto"/>
            <w:left w:val="none" w:sz="0" w:space="0" w:color="auto"/>
            <w:bottom w:val="none" w:sz="0" w:space="0" w:color="auto"/>
            <w:right w:val="none" w:sz="0" w:space="0" w:color="auto"/>
          </w:divBdr>
        </w:div>
        <w:div w:id="1874460820">
          <w:marLeft w:val="0"/>
          <w:marRight w:val="0"/>
          <w:marTop w:val="0"/>
          <w:marBottom w:val="0"/>
          <w:divBdr>
            <w:top w:val="none" w:sz="0" w:space="0" w:color="auto"/>
            <w:left w:val="none" w:sz="0" w:space="0" w:color="auto"/>
            <w:bottom w:val="none" w:sz="0" w:space="0" w:color="auto"/>
            <w:right w:val="none" w:sz="0" w:space="0" w:color="auto"/>
          </w:divBdr>
        </w:div>
        <w:div w:id="1903446900">
          <w:marLeft w:val="0"/>
          <w:marRight w:val="0"/>
          <w:marTop w:val="0"/>
          <w:marBottom w:val="0"/>
          <w:divBdr>
            <w:top w:val="none" w:sz="0" w:space="0" w:color="auto"/>
            <w:left w:val="none" w:sz="0" w:space="0" w:color="auto"/>
            <w:bottom w:val="none" w:sz="0" w:space="0" w:color="auto"/>
            <w:right w:val="none" w:sz="0" w:space="0" w:color="auto"/>
          </w:divBdr>
        </w:div>
        <w:div w:id="1951012256">
          <w:marLeft w:val="0"/>
          <w:marRight w:val="0"/>
          <w:marTop w:val="0"/>
          <w:marBottom w:val="0"/>
          <w:divBdr>
            <w:top w:val="none" w:sz="0" w:space="0" w:color="auto"/>
            <w:left w:val="none" w:sz="0" w:space="0" w:color="auto"/>
            <w:bottom w:val="none" w:sz="0" w:space="0" w:color="auto"/>
            <w:right w:val="none" w:sz="0" w:space="0" w:color="auto"/>
          </w:divBdr>
        </w:div>
        <w:div w:id="1977831071">
          <w:marLeft w:val="0"/>
          <w:marRight w:val="0"/>
          <w:marTop w:val="0"/>
          <w:marBottom w:val="0"/>
          <w:divBdr>
            <w:top w:val="none" w:sz="0" w:space="0" w:color="auto"/>
            <w:left w:val="none" w:sz="0" w:space="0" w:color="auto"/>
            <w:bottom w:val="none" w:sz="0" w:space="0" w:color="auto"/>
            <w:right w:val="none" w:sz="0" w:space="0" w:color="auto"/>
          </w:divBdr>
        </w:div>
        <w:div w:id="1981884806">
          <w:marLeft w:val="0"/>
          <w:marRight w:val="0"/>
          <w:marTop w:val="0"/>
          <w:marBottom w:val="0"/>
          <w:divBdr>
            <w:top w:val="none" w:sz="0" w:space="0" w:color="auto"/>
            <w:left w:val="none" w:sz="0" w:space="0" w:color="auto"/>
            <w:bottom w:val="none" w:sz="0" w:space="0" w:color="auto"/>
            <w:right w:val="none" w:sz="0" w:space="0" w:color="auto"/>
          </w:divBdr>
        </w:div>
        <w:div w:id="2003316369">
          <w:marLeft w:val="0"/>
          <w:marRight w:val="0"/>
          <w:marTop w:val="0"/>
          <w:marBottom w:val="0"/>
          <w:divBdr>
            <w:top w:val="none" w:sz="0" w:space="0" w:color="auto"/>
            <w:left w:val="none" w:sz="0" w:space="0" w:color="auto"/>
            <w:bottom w:val="none" w:sz="0" w:space="0" w:color="auto"/>
            <w:right w:val="none" w:sz="0" w:space="0" w:color="auto"/>
          </w:divBdr>
        </w:div>
        <w:div w:id="2010985210">
          <w:marLeft w:val="0"/>
          <w:marRight w:val="0"/>
          <w:marTop w:val="0"/>
          <w:marBottom w:val="0"/>
          <w:divBdr>
            <w:top w:val="none" w:sz="0" w:space="0" w:color="auto"/>
            <w:left w:val="none" w:sz="0" w:space="0" w:color="auto"/>
            <w:bottom w:val="none" w:sz="0" w:space="0" w:color="auto"/>
            <w:right w:val="none" w:sz="0" w:space="0" w:color="auto"/>
          </w:divBdr>
        </w:div>
        <w:div w:id="2014409516">
          <w:marLeft w:val="0"/>
          <w:marRight w:val="0"/>
          <w:marTop w:val="0"/>
          <w:marBottom w:val="0"/>
          <w:divBdr>
            <w:top w:val="none" w:sz="0" w:space="0" w:color="auto"/>
            <w:left w:val="none" w:sz="0" w:space="0" w:color="auto"/>
            <w:bottom w:val="none" w:sz="0" w:space="0" w:color="auto"/>
            <w:right w:val="none" w:sz="0" w:space="0" w:color="auto"/>
          </w:divBdr>
        </w:div>
        <w:div w:id="2027439474">
          <w:marLeft w:val="0"/>
          <w:marRight w:val="0"/>
          <w:marTop w:val="0"/>
          <w:marBottom w:val="0"/>
          <w:divBdr>
            <w:top w:val="none" w:sz="0" w:space="0" w:color="auto"/>
            <w:left w:val="none" w:sz="0" w:space="0" w:color="auto"/>
            <w:bottom w:val="none" w:sz="0" w:space="0" w:color="auto"/>
            <w:right w:val="none" w:sz="0" w:space="0" w:color="auto"/>
          </w:divBdr>
        </w:div>
        <w:div w:id="2050370933">
          <w:marLeft w:val="0"/>
          <w:marRight w:val="0"/>
          <w:marTop w:val="0"/>
          <w:marBottom w:val="0"/>
          <w:divBdr>
            <w:top w:val="none" w:sz="0" w:space="0" w:color="auto"/>
            <w:left w:val="none" w:sz="0" w:space="0" w:color="auto"/>
            <w:bottom w:val="none" w:sz="0" w:space="0" w:color="auto"/>
            <w:right w:val="none" w:sz="0" w:space="0" w:color="auto"/>
          </w:divBdr>
        </w:div>
        <w:div w:id="2065986632">
          <w:marLeft w:val="0"/>
          <w:marRight w:val="0"/>
          <w:marTop w:val="0"/>
          <w:marBottom w:val="0"/>
          <w:divBdr>
            <w:top w:val="none" w:sz="0" w:space="0" w:color="auto"/>
            <w:left w:val="none" w:sz="0" w:space="0" w:color="auto"/>
            <w:bottom w:val="none" w:sz="0" w:space="0" w:color="auto"/>
            <w:right w:val="none" w:sz="0" w:space="0" w:color="auto"/>
          </w:divBdr>
        </w:div>
        <w:div w:id="2071926418">
          <w:marLeft w:val="0"/>
          <w:marRight w:val="0"/>
          <w:marTop w:val="0"/>
          <w:marBottom w:val="0"/>
          <w:divBdr>
            <w:top w:val="none" w:sz="0" w:space="0" w:color="auto"/>
            <w:left w:val="none" w:sz="0" w:space="0" w:color="auto"/>
            <w:bottom w:val="none" w:sz="0" w:space="0" w:color="auto"/>
            <w:right w:val="none" w:sz="0" w:space="0" w:color="auto"/>
          </w:divBdr>
        </w:div>
        <w:div w:id="2086801073">
          <w:marLeft w:val="0"/>
          <w:marRight w:val="0"/>
          <w:marTop w:val="0"/>
          <w:marBottom w:val="0"/>
          <w:divBdr>
            <w:top w:val="none" w:sz="0" w:space="0" w:color="auto"/>
            <w:left w:val="none" w:sz="0" w:space="0" w:color="auto"/>
            <w:bottom w:val="none" w:sz="0" w:space="0" w:color="auto"/>
            <w:right w:val="none" w:sz="0" w:space="0" w:color="auto"/>
          </w:divBdr>
        </w:div>
        <w:div w:id="2099401465">
          <w:marLeft w:val="0"/>
          <w:marRight w:val="0"/>
          <w:marTop w:val="0"/>
          <w:marBottom w:val="0"/>
          <w:divBdr>
            <w:top w:val="none" w:sz="0" w:space="0" w:color="auto"/>
            <w:left w:val="none" w:sz="0" w:space="0" w:color="auto"/>
            <w:bottom w:val="none" w:sz="0" w:space="0" w:color="auto"/>
            <w:right w:val="none" w:sz="0" w:space="0" w:color="auto"/>
          </w:divBdr>
        </w:div>
        <w:div w:id="2104763667">
          <w:marLeft w:val="0"/>
          <w:marRight w:val="0"/>
          <w:marTop w:val="0"/>
          <w:marBottom w:val="0"/>
          <w:divBdr>
            <w:top w:val="none" w:sz="0" w:space="0" w:color="auto"/>
            <w:left w:val="none" w:sz="0" w:space="0" w:color="auto"/>
            <w:bottom w:val="none" w:sz="0" w:space="0" w:color="auto"/>
            <w:right w:val="none" w:sz="0" w:space="0" w:color="auto"/>
          </w:divBdr>
        </w:div>
        <w:div w:id="2113236940">
          <w:marLeft w:val="0"/>
          <w:marRight w:val="0"/>
          <w:marTop w:val="0"/>
          <w:marBottom w:val="0"/>
          <w:divBdr>
            <w:top w:val="none" w:sz="0" w:space="0" w:color="auto"/>
            <w:left w:val="none" w:sz="0" w:space="0" w:color="auto"/>
            <w:bottom w:val="none" w:sz="0" w:space="0" w:color="auto"/>
            <w:right w:val="none" w:sz="0" w:space="0" w:color="auto"/>
          </w:divBdr>
        </w:div>
        <w:div w:id="2116099149">
          <w:marLeft w:val="0"/>
          <w:marRight w:val="0"/>
          <w:marTop w:val="0"/>
          <w:marBottom w:val="0"/>
          <w:divBdr>
            <w:top w:val="none" w:sz="0" w:space="0" w:color="auto"/>
            <w:left w:val="none" w:sz="0" w:space="0" w:color="auto"/>
            <w:bottom w:val="none" w:sz="0" w:space="0" w:color="auto"/>
            <w:right w:val="none" w:sz="0" w:space="0" w:color="auto"/>
          </w:divBdr>
        </w:div>
        <w:div w:id="2135244112">
          <w:marLeft w:val="0"/>
          <w:marRight w:val="0"/>
          <w:marTop w:val="0"/>
          <w:marBottom w:val="0"/>
          <w:divBdr>
            <w:top w:val="none" w:sz="0" w:space="0" w:color="auto"/>
            <w:left w:val="none" w:sz="0" w:space="0" w:color="auto"/>
            <w:bottom w:val="none" w:sz="0" w:space="0" w:color="auto"/>
            <w:right w:val="none" w:sz="0" w:space="0" w:color="auto"/>
          </w:divBdr>
        </w:div>
        <w:div w:id="2140874638">
          <w:marLeft w:val="0"/>
          <w:marRight w:val="0"/>
          <w:marTop w:val="0"/>
          <w:marBottom w:val="0"/>
          <w:divBdr>
            <w:top w:val="none" w:sz="0" w:space="0" w:color="auto"/>
            <w:left w:val="none" w:sz="0" w:space="0" w:color="auto"/>
            <w:bottom w:val="none" w:sz="0" w:space="0" w:color="auto"/>
            <w:right w:val="none" w:sz="0" w:space="0" w:color="auto"/>
          </w:divBdr>
        </w:div>
        <w:div w:id="2144232437">
          <w:marLeft w:val="0"/>
          <w:marRight w:val="0"/>
          <w:marTop w:val="0"/>
          <w:marBottom w:val="0"/>
          <w:divBdr>
            <w:top w:val="none" w:sz="0" w:space="0" w:color="auto"/>
            <w:left w:val="none" w:sz="0" w:space="0" w:color="auto"/>
            <w:bottom w:val="none" w:sz="0" w:space="0" w:color="auto"/>
            <w:right w:val="none" w:sz="0" w:space="0" w:color="auto"/>
          </w:divBdr>
        </w:div>
        <w:div w:id="2144957545">
          <w:marLeft w:val="0"/>
          <w:marRight w:val="0"/>
          <w:marTop w:val="0"/>
          <w:marBottom w:val="0"/>
          <w:divBdr>
            <w:top w:val="none" w:sz="0" w:space="0" w:color="auto"/>
            <w:left w:val="none" w:sz="0" w:space="0" w:color="auto"/>
            <w:bottom w:val="none" w:sz="0" w:space="0" w:color="auto"/>
            <w:right w:val="none" w:sz="0" w:space="0" w:color="auto"/>
          </w:divBdr>
        </w:div>
      </w:divsChild>
    </w:div>
    <w:div w:id="2005742118">
      <w:bodyDiv w:val="1"/>
      <w:marLeft w:val="0"/>
      <w:marRight w:val="0"/>
      <w:marTop w:val="0"/>
      <w:marBottom w:val="0"/>
      <w:divBdr>
        <w:top w:val="none" w:sz="0" w:space="0" w:color="auto"/>
        <w:left w:val="none" w:sz="0" w:space="0" w:color="auto"/>
        <w:bottom w:val="none" w:sz="0" w:space="0" w:color="auto"/>
        <w:right w:val="none" w:sz="0" w:space="0" w:color="auto"/>
      </w:divBdr>
    </w:div>
    <w:div w:id="203804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18738-1DC0-4B8F-B418-DA63EB648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499</Words>
  <Characters>2997</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P4B</dc:creator>
  <cp:lastModifiedBy>Marta Wankiewicz-Głowacka</cp:lastModifiedBy>
  <cp:revision>8</cp:revision>
  <cp:lastPrinted>2024-09-12T07:57:00Z</cp:lastPrinted>
  <dcterms:created xsi:type="dcterms:W3CDTF">2024-11-11T23:14:00Z</dcterms:created>
  <dcterms:modified xsi:type="dcterms:W3CDTF">2025-05-28T16:12:00Z</dcterms:modified>
</cp:coreProperties>
</file>